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95"/>
        <w:gridCol w:w="5022"/>
      </w:tblGrid>
      <w:tr w:rsidR="00B460F2">
        <w:trPr>
          <w:trHeight w:val="573"/>
        </w:trPr>
        <w:tc>
          <w:tcPr>
            <w:tcW w:w="11117" w:type="dxa"/>
            <w:gridSpan w:val="2"/>
            <w:tcBorders>
              <w:top w:val="none" w:sz="6" w:space="0" w:color="auto"/>
              <w:left w:val="single" w:sz="18" w:space="0" w:color="000000"/>
              <w:bottom w:val="none" w:sz="6" w:space="0" w:color="auto"/>
              <w:right w:val="single" w:sz="18" w:space="0" w:color="000000"/>
            </w:tcBorders>
            <w:shd w:val="clear" w:color="auto" w:fill="000000"/>
          </w:tcPr>
          <w:p w:rsidR="00B460F2" w:rsidRDefault="00AA665D" w:rsidP="00FA148C">
            <w:pPr>
              <w:pStyle w:val="TableParagraph"/>
              <w:kinsoku w:val="0"/>
              <w:overflowPunct w:val="0"/>
              <w:spacing w:before="136"/>
              <w:ind w:left="42" w:right="3"/>
              <w:jc w:val="center"/>
              <w:rPr>
                <w:b/>
                <w:bCs/>
                <w:color w:val="FFFFFF"/>
                <w:spacing w:val="-2"/>
                <w:sz w:val="23"/>
                <w:szCs w:val="23"/>
              </w:rPr>
            </w:pPr>
            <w:r>
              <w:rPr>
                <w:b/>
                <w:bCs/>
                <w:color w:val="FFFFFF"/>
                <w:sz w:val="23"/>
                <w:szCs w:val="23"/>
              </w:rPr>
              <w:t>Annexe</w:t>
            </w:r>
            <w:r>
              <w:rPr>
                <w:b/>
                <w:bCs/>
                <w:color w:val="FFFFFF"/>
                <w:spacing w:val="3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1:</w:t>
            </w:r>
            <w:r>
              <w:rPr>
                <w:b/>
                <w:bCs/>
                <w:color w:val="FFFFFF"/>
                <w:spacing w:val="3"/>
                <w:sz w:val="23"/>
                <w:szCs w:val="23"/>
              </w:rPr>
              <w:t xml:space="preserve"> </w:t>
            </w:r>
            <w:r w:rsidR="00FA148C">
              <w:rPr>
                <w:b/>
                <w:bCs/>
                <w:color w:val="FFFFFF"/>
                <w:sz w:val="23"/>
                <w:szCs w:val="23"/>
              </w:rPr>
              <w:t xml:space="preserve">Engagement de service </w:t>
            </w:r>
          </w:p>
        </w:tc>
      </w:tr>
      <w:tr w:rsidR="00B460F2">
        <w:trPr>
          <w:trHeight w:val="453"/>
        </w:trPr>
        <w:tc>
          <w:tcPr>
            <w:tcW w:w="11117" w:type="dxa"/>
            <w:gridSpan w:val="2"/>
            <w:tcBorders>
              <w:top w:val="none" w:sz="6" w:space="0" w:color="auto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00AFEF"/>
          </w:tcPr>
          <w:p w:rsidR="00B460F2" w:rsidRDefault="00AA665D">
            <w:pPr>
              <w:pStyle w:val="TableParagraph"/>
              <w:kinsoku w:val="0"/>
              <w:overflowPunct w:val="0"/>
              <w:spacing w:before="71"/>
              <w:ind w:left="42"/>
              <w:jc w:val="center"/>
              <w:rPr>
                <w:b/>
                <w:bCs/>
                <w:color w:val="FFFFFF"/>
                <w:spacing w:val="-2"/>
                <w:sz w:val="23"/>
                <w:szCs w:val="23"/>
              </w:rPr>
            </w:pPr>
            <w:r>
              <w:rPr>
                <w:b/>
                <w:bCs/>
                <w:color w:val="FFFFFF"/>
                <w:sz w:val="23"/>
                <w:szCs w:val="23"/>
              </w:rPr>
              <w:t>Données</w:t>
            </w:r>
            <w:r>
              <w:rPr>
                <w:b/>
                <w:bCs/>
                <w:color w:val="FFFFFF"/>
                <w:spacing w:val="5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pacing w:val="-2"/>
                <w:sz w:val="23"/>
                <w:szCs w:val="23"/>
              </w:rPr>
              <w:t>générales</w:t>
            </w:r>
          </w:p>
        </w:tc>
      </w:tr>
      <w:tr w:rsidR="00B460F2">
        <w:trPr>
          <w:trHeight w:val="392"/>
        </w:trPr>
        <w:tc>
          <w:tcPr>
            <w:tcW w:w="11117" w:type="dxa"/>
            <w:gridSpan w:val="2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3"/>
              <w:ind w:left="42" w:right="3"/>
              <w:jc w:val="center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</w:t>
            </w:r>
            <w:r>
              <w:rPr>
                <w:b/>
                <w:bCs/>
                <w:spacing w:val="7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-</w:t>
            </w:r>
            <w:r>
              <w:rPr>
                <w:b/>
                <w:bCs/>
                <w:spacing w:val="7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Données</w:t>
            </w:r>
            <w:r>
              <w:rPr>
                <w:b/>
                <w:bCs/>
                <w:spacing w:val="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générales</w:t>
            </w:r>
          </w:p>
        </w:tc>
      </w:tr>
      <w:tr w:rsidR="00B460F2">
        <w:trPr>
          <w:trHeight w:val="564"/>
        </w:trPr>
        <w:tc>
          <w:tcPr>
            <w:tcW w:w="609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spacing w:before="77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AA665D">
            <w:pPr>
              <w:pStyle w:val="TableParagraph"/>
              <w:kinsoku w:val="0"/>
              <w:overflowPunct w:val="0"/>
              <w:spacing w:before="1"/>
              <w:ind w:left="1302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Surface</w:t>
            </w:r>
            <w:r>
              <w:rPr>
                <w:b/>
                <w:bCs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totale</w:t>
            </w:r>
            <w:r>
              <w:rPr>
                <w:b/>
                <w:bCs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Palais</w:t>
            </w:r>
            <w:r>
              <w:rPr>
                <w:b/>
                <w:bCs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du</w:t>
            </w:r>
            <w:r>
              <w:rPr>
                <w:b/>
                <w:bCs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musée</w:t>
            </w:r>
            <w:r>
              <w:rPr>
                <w:b/>
                <w:bCs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du</w:t>
            </w:r>
            <w:r>
              <w:rPr>
                <w:b/>
                <w:bCs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Louvre</w:t>
            </w:r>
          </w:p>
        </w:tc>
        <w:tc>
          <w:tcPr>
            <w:tcW w:w="502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71"/>
              <w:ind w:left="1569"/>
              <w:rPr>
                <w:spacing w:val="-5"/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Non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Public: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152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000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spacing w:val="-5"/>
                <w:w w:val="105"/>
                <w:sz w:val="17"/>
                <w:szCs w:val="17"/>
              </w:rPr>
              <w:t>m²</w:t>
            </w:r>
          </w:p>
        </w:tc>
      </w:tr>
      <w:tr w:rsidR="00B460F2">
        <w:trPr>
          <w:trHeight w:val="552"/>
        </w:trPr>
        <w:tc>
          <w:tcPr>
            <w:tcW w:w="609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2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192" w:right="138"/>
              <w:jc w:val="center"/>
              <w:rPr>
                <w:spacing w:val="-5"/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Public: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95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000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spacing w:val="-5"/>
                <w:w w:val="105"/>
                <w:sz w:val="17"/>
                <w:szCs w:val="17"/>
              </w:rPr>
              <w:t>m²</w:t>
            </w:r>
          </w:p>
        </w:tc>
      </w:tr>
      <w:tr w:rsidR="00B460F2">
        <w:trPr>
          <w:trHeight w:val="552"/>
        </w:trPr>
        <w:tc>
          <w:tcPr>
            <w:tcW w:w="609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spacing w:before="7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AA665D">
            <w:pPr>
              <w:pStyle w:val="TableParagraph"/>
              <w:kinsoku w:val="0"/>
              <w:overflowPunct w:val="0"/>
              <w:ind w:left="1986"/>
              <w:rPr>
                <w:b/>
                <w:bCs/>
                <w:spacing w:val="-2"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Surface</w:t>
            </w:r>
            <w:r>
              <w:rPr>
                <w:b/>
                <w:bCs/>
                <w:spacing w:val="14"/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</w:rPr>
              <w:t>Musée</w:t>
            </w:r>
            <w:r>
              <w:rPr>
                <w:b/>
                <w:bCs/>
                <w:spacing w:val="14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sz w:val="17"/>
                <w:szCs w:val="17"/>
              </w:rPr>
              <w:t>Delacroix</w:t>
            </w:r>
          </w:p>
        </w:tc>
        <w:tc>
          <w:tcPr>
            <w:tcW w:w="502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192" w:right="140"/>
              <w:jc w:val="center"/>
              <w:rPr>
                <w:spacing w:val="-5"/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Non</w:t>
            </w:r>
            <w:r>
              <w:rPr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Public: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205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spacing w:val="-5"/>
                <w:w w:val="105"/>
                <w:sz w:val="17"/>
                <w:szCs w:val="17"/>
              </w:rPr>
              <w:t>m²</w:t>
            </w:r>
          </w:p>
        </w:tc>
      </w:tr>
      <w:tr w:rsidR="00B460F2">
        <w:trPr>
          <w:trHeight w:val="553"/>
        </w:trPr>
        <w:tc>
          <w:tcPr>
            <w:tcW w:w="609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2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192" w:right="138"/>
              <w:jc w:val="center"/>
              <w:rPr>
                <w:spacing w:val="-5"/>
                <w:w w:val="105"/>
                <w:sz w:val="17"/>
                <w:szCs w:val="17"/>
              </w:rPr>
            </w:pPr>
            <w:r>
              <w:rPr>
                <w:spacing w:val="-2"/>
                <w:w w:val="105"/>
                <w:sz w:val="17"/>
                <w:szCs w:val="17"/>
              </w:rPr>
              <w:t>Public:</w:t>
            </w:r>
            <w:r>
              <w:rPr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246</w:t>
            </w:r>
            <w:r>
              <w:rPr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spacing w:val="-5"/>
                <w:w w:val="105"/>
                <w:sz w:val="17"/>
                <w:szCs w:val="17"/>
              </w:rPr>
              <w:t>m²</w:t>
            </w:r>
          </w:p>
        </w:tc>
      </w:tr>
      <w:tr w:rsidR="00B460F2">
        <w:trPr>
          <w:trHeight w:val="552"/>
        </w:trPr>
        <w:tc>
          <w:tcPr>
            <w:tcW w:w="609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28" w:right="2"/>
              <w:jc w:val="center"/>
              <w:rPr>
                <w:b/>
                <w:bCs/>
                <w:spacing w:val="-4"/>
                <w:w w:val="105"/>
                <w:sz w:val="17"/>
                <w:szCs w:val="17"/>
              </w:rPr>
            </w:pP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Surface</w:t>
            </w:r>
            <w:r>
              <w:rPr>
                <w:b/>
                <w:bCs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Saint</w:t>
            </w:r>
            <w:r>
              <w:rPr>
                <w:b/>
                <w:bCs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4"/>
                <w:w w:val="105"/>
                <w:sz w:val="17"/>
                <w:szCs w:val="17"/>
              </w:rPr>
              <w:t>Anne</w:t>
            </w:r>
          </w:p>
        </w:tc>
        <w:tc>
          <w:tcPr>
            <w:tcW w:w="502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192" w:right="139"/>
              <w:jc w:val="center"/>
              <w:rPr>
                <w:spacing w:val="-5"/>
                <w:sz w:val="17"/>
                <w:szCs w:val="17"/>
              </w:rPr>
            </w:pPr>
            <w:r>
              <w:rPr>
                <w:sz w:val="17"/>
                <w:szCs w:val="17"/>
              </w:rPr>
              <w:t>6340</w:t>
            </w:r>
            <w:r>
              <w:rPr>
                <w:spacing w:val="4"/>
                <w:sz w:val="17"/>
                <w:szCs w:val="17"/>
              </w:rPr>
              <w:t xml:space="preserve"> </w:t>
            </w:r>
            <w:r>
              <w:rPr>
                <w:spacing w:val="-5"/>
                <w:sz w:val="17"/>
                <w:szCs w:val="17"/>
              </w:rPr>
              <w:t>m²</w:t>
            </w:r>
          </w:p>
        </w:tc>
      </w:tr>
      <w:tr w:rsidR="00B460F2">
        <w:trPr>
          <w:trHeight w:val="552"/>
        </w:trPr>
        <w:tc>
          <w:tcPr>
            <w:tcW w:w="609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28" w:right="1"/>
              <w:jc w:val="center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Surface</w:t>
            </w:r>
            <w:r>
              <w:rPr>
                <w:b/>
                <w:bCs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180</w:t>
            </w:r>
            <w:r>
              <w:rPr>
                <w:b/>
                <w:bCs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rue</w:t>
            </w:r>
            <w:r>
              <w:rPr>
                <w:b/>
                <w:bCs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de</w:t>
            </w:r>
            <w:r>
              <w:rPr>
                <w:b/>
                <w:bCs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Rivoli</w:t>
            </w:r>
          </w:p>
        </w:tc>
        <w:tc>
          <w:tcPr>
            <w:tcW w:w="502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192" w:right="139"/>
              <w:jc w:val="center"/>
              <w:rPr>
                <w:spacing w:val="-5"/>
                <w:sz w:val="17"/>
                <w:szCs w:val="17"/>
              </w:rPr>
            </w:pPr>
            <w:r>
              <w:rPr>
                <w:sz w:val="17"/>
                <w:szCs w:val="17"/>
              </w:rPr>
              <w:t>1037</w:t>
            </w:r>
            <w:r>
              <w:rPr>
                <w:spacing w:val="4"/>
                <w:sz w:val="17"/>
                <w:szCs w:val="17"/>
              </w:rPr>
              <w:t xml:space="preserve"> </w:t>
            </w:r>
            <w:r>
              <w:rPr>
                <w:spacing w:val="-5"/>
                <w:sz w:val="17"/>
                <w:szCs w:val="17"/>
              </w:rPr>
              <w:t>m²</w:t>
            </w:r>
          </w:p>
        </w:tc>
      </w:tr>
      <w:tr w:rsidR="00B460F2">
        <w:trPr>
          <w:trHeight w:val="552"/>
        </w:trPr>
        <w:tc>
          <w:tcPr>
            <w:tcW w:w="609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28"/>
              <w:jc w:val="center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Auditorium</w:t>
            </w:r>
          </w:p>
        </w:tc>
        <w:tc>
          <w:tcPr>
            <w:tcW w:w="502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236" w:right="136"/>
              <w:jc w:val="center"/>
              <w:rPr>
                <w:spacing w:val="-2"/>
                <w:w w:val="105"/>
                <w:sz w:val="17"/>
                <w:szCs w:val="17"/>
              </w:rPr>
            </w:pPr>
            <w:r>
              <w:rPr>
                <w:spacing w:val="-2"/>
                <w:w w:val="105"/>
                <w:sz w:val="17"/>
                <w:szCs w:val="17"/>
              </w:rPr>
              <w:t>420</w:t>
            </w:r>
            <w:r>
              <w:rPr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places</w:t>
            </w:r>
          </w:p>
        </w:tc>
      </w:tr>
      <w:tr w:rsidR="00B460F2">
        <w:trPr>
          <w:trHeight w:val="552"/>
        </w:trPr>
        <w:tc>
          <w:tcPr>
            <w:tcW w:w="609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28" w:right="1"/>
              <w:jc w:val="center"/>
              <w:rPr>
                <w:b/>
                <w:bCs/>
                <w:spacing w:val="-2"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Restaurant</w:t>
            </w:r>
            <w:r>
              <w:rPr>
                <w:b/>
                <w:bCs/>
                <w:spacing w:val="24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sz w:val="17"/>
                <w:szCs w:val="17"/>
              </w:rPr>
              <w:t>Entreprises</w:t>
            </w:r>
          </w:p>
        </w:tc>
        <w:tc>
          <w:tcPr>
            <w:tcW w:w="502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192" w:right="140"/>
              <w:jc w:val="center"/>
              <w:rPr>
                <w:spacing w:val="-2"/>
                <w:w w:val="105"/>
                <w:sz w:val="17"/>
                <w:szCs w:val="17"/>
              </w:rPr>
            </w:pPr>
            <w:r>
              <w:rPr>
                <w:spacing w:val="-2"/>
                <w:w w:val="105"/>
                <w:sz w:val="17"/>
                <w:szCs w:val="17"/>
              </w:rPr>
              <w:t>300</w:t>
            </w:r>
            <w:r>
              <w:rPr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couverts</w:t>
            </w:r>
          </w:p>
        </w:tc>
      </w:tr>
      <w:tr w:rsidR="00B460F2">
        <w:trPr>
          <w:trHeight w:val="552"/>
        </w:trPr>
        <w:tc>
          <w:tcPr>
            <w:tcW w:w="609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28" w:right="2"/>
              <w:jc w:val="center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Espaces</w:t>
            </w:r>
            <w:r>
              <w:rPr>
                <w:b/>
                <w:bCs/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de</w:t>
            </w:r>
            <w:r>
              <w:rPr>
                <w:b/>
                <w:bCs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bureaux</w:t>
            </w:r>
          </w:p>
        </w:tc>
        <w:tc>
          <w:tcPr>
            <w:tcW w:w="502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192" w:right="139"/>
              <w:jc w:val="center"/>
              <w:rPr>
                <w:spacing w:val="-5"/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12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280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spacing w:val="-5"/>
                <w:w w:val="105"/>
                <w:sz w:val="17"/>
                <w:szCs w:val="17"/>
              </w:rPr>
              <w:t>m²</w:t>
            </w:r>
          </w:p>
        </w:tc>
      </w:tr>
      <w:tr w:rsidR="00B460F2">
        <w:trPr>
          <w:trHeight w:val="565"/>
        </w:trPr>
        <w:tc>
          <w:tcPr>
            <w:tcW w:w="6095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28" w:right="1"/>
              <w:jc w:val="center"/>
              <w:rPr>
                <w:b/>
                <w:bCs/>
                <w:spacing w:val="-2"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Parking</w:t>
            </w:r>
            <w:r>
              <w:rPr>
                <w:b/>
                <w:bCs/>
                <w:spacing w:val="1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sz w:val="17"/>
                <w:szCs w:val="17"/>
              </w:rPr>
              <w:t>administratif</w:t>
            </w:r>
          </w:p>
        </w:tc>
        <w:tc>
          <w:tcPr>
            <w:tcW w:w="502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192" w:right="140"/>
              <w:jc w:val="center"/>
              <w:rPr>
                <w:spacing w:val="-2"/>
                <w:w w:val="105"/>
                <w:sz w:val="17"/>
                <w:szCs w:val="17"/>
              </w:rPr>
            </w:pPr>
            <w:r>
              <w:rPr>
                <w:spacing w:val="-2"/>
                <w:w w:val="105"/>
                <w:sz w:val="17"/>
                <w:szCs w:val="17"/>
              </w:rPr>
              <w:t>180</w:t>
            </w:r>
            <w:r>
              <w:rPr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places</w:t>
            </w:r>
          </w:p>
        </w:tc>
      </w:tr>
      <w:tr w:rsidR="00B460F2">
        <w:trPr>
          <w:trHeight w:val="577"/>
        </w:trPr>
        <w:tc>
          <w:tcPr>
            <w:tcW w:w="609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76"/>
              <w:ind w:left="28"/>
              <w:jc w:val="center"/>
              <w:rPr>
                <w:b/>
                <w:bCs/>
                <w:spacing w:val="-4"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Classement</w:t>
            </w:r>
            <w:r>
              <w:rPr>
                <w:b/>
                <w:bCs/>
                <w:spacing w:val="18"/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</w:rPr>
              <w:t>du</w:t>
            </w:r>
            <w:r>
              <w:rPr>
                <w:b/>
                <w:bCs/>
                <w:spacing w:val="18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4"/>
                <w:sz w:val="17"/>
                <w:szCs w:val="17"/>
              </w:rPr>
              <w:t>site</w:t>
            </w:r>
          </w:p>
        </w:tc>
        <w:tc>
          <w:tcPr>
            <w:tcW w:w="5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1" w:line="266" w:lineRule="auto"/>
              <w:ind w:left="2359" w:hanging="2240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ERP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de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1ère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catégorie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1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de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type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Y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avec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activités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L,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M,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N, et R</w:t>
            </w:r>
          </w:p>
        </w:tc>
      </w:tr>
      <w:tr w:rsidR="00B460F2">
        <w:trPr>
          <w:trHeight w:val="404"/>
        </w:trPr>
        <w:tc>
          <w:tcPr>
            <w:tcW w:w="11117" w:type="dxa"/>
            <w:gridSpan w:val="2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3"/>
              <w:ind w:left="35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</w:t>
            </w:r>
            <w:r>
              <w:rPr>
                <w:b/>
                <w:bCs/>
                <w:spacing w:val="6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-</w:t>
            </w:r>
            <w:r>
              <w:rPr>
                <w:b/>
                <w:bCs/>
                <w:spacing w:val="6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Plages</w:t>
            </w:r>
            <w:r>
              <w:rPr>
                <w:b/>
                <w:bCs/>
                <w:spacing w:val="7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horaires</w:t>
            </w:r>
            <w:r>
              <w:rPr>
                <w:b/>
                <w:bCs/>
                <w:spacing w:val="8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de</w:t>
            </w:r>
            <w:r>
              <w:rPr>
                <w:b/>
                <w:bCs/>
                <w:spacing w:val="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fonctionnement</w:t>
            </w:r>
          </w:p>
        </w:tc>
      </w:tr>
      <w:tr w:rsidR="00B460F2">
        <w:trPr>
          <w:trHeight w:val="1343"/>
        </w:trPr>
        <w:tc>
          <w:tcPr>
            <w:tcW w:w="609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spacing w:before="167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AA665D">
            <w:pPr>
              <w:pStyle w:val="TableParagraph"/>
              <w:kinsoku w:val="0"/>
              <w:overflowPunct w:val="0"/>
              <w:ind w:left="32"/>
              <w:rPr>
                <w:b/>
                <w:bCs/>
                <w:spacing w:val="-2"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Ouverture</w:t>
            </w:r>
            <w:r>
              <w:rPr>
                <w:b/>
                <w:bCs/>
                <w:spacing w:val="19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sz w:val="17"/>
                <w:szCs w:val="17"/>
              </w:rPr>
              <w:t>Public</w:t>
            </w:r>
          </w:p>
        </w:tc>
        <w:tc>
          <w:tcPr>
            <w:tcW w:w="5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spacing w:before="134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AA665D">
            <w:pPr>
              <w:pStyle w:val="TableParagraph"/>
              <w:kinsoku w:val="0"/>
              <w:overflowPunct w:val="0"/>
              <w:spacing w:line="266" w:lineRule="auto"/>
              <w:ind w:left="192" w:right="136"/>
              <w:jc w:val="center"/>
              <w:rPr>
                <w:w w:val="105"/>
                <w:sz w:val="17"/>
                <w:szCs w:val="17"/>
              </w:rPr>
            </w:pPr>
            <w:r>
              <w:rPr>
                <w:spacing w:val="-2"/>
                <w:w w:val="105"/>
                <w:sz w:val="17"/>
                <w:szCs w:val="17"/>
              </w:rPr>
              <w:t>Les</w:t>
            </w:r>
            <w:r>
              <w:rPr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Lundi,</w:t>
            </w:r>
            <w:r>
              <w:rPr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Jeudi,</w:t>
            </w:r>
            <w:r>
              <w:rPr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Samedi,</w:t>
            </w:r>
            <w:r>
              <w:rPr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Dimanche</w:t>
            </w:r>
            <w:r>
              <w:rPr>
                <w:spacing w:val="-7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de</w:t>
            </w:r>
            <w:r>
              <w:rPr>
                <w:spacing w:val="-7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9h00</w:t>
            </w:r>
            <w:r>
              <w:rPr>
                <w:spacing w:val="-7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à</w:t>
            </w:r>
            <w:r>
              <w:rPr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 xml:space="preserve">18h00 </w:t>
            </w:r>
            <w:r>
              <w:rPr>
                <w:w w:val="105"/>
                <w:sz w:val="17"/>
                <w:szCs w:val="17"/>
              </w:rPr>
              <w:t>Les Mercredi et Vendredi de 9h00 à 22h00</w:t>
            </w:r>
          </w:p>
          <w:p w:rsidR="00B460F2" w:rsidRDefault="00AA665D">
            <w:pPr>
              <w:pStyle w:val="TableParagraph"/>
              <w:kinsoku w:val="0"/>
              <w:overflowPunct w:val="0"/>
              <w:spacing w:line="207" w:lineRule="exact"/>
              <w:ind w:left="192" w:right="143"/>
              <w:jc w:val="center"/>
              <w:rPr>
                <w:spacing w:val="-5"/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Fermé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le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Mardi,</w:t>
            </w:r>
            <w:r>
              <w:rPr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le</w:t>
            </w:r>
            <w:r>
              <w:rPr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25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et</w:t>
            </w:r>
            <w:r>
              <w:rPr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le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1er</w:t>
            </w:r>
            <w:r>
              <w:rPr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spacing w:val="-5"/>
                <w:w w:val="105"/>
                <w:sz w:val="17"/>
                <w:szCs w:val="17"/>
              </w:rPr>
              <w:t>mai</w:t>
            </w:r>
          </w:p>
        </w:tc>
      </w:tr>
      <w:tr w:rsidR="00B460F2">
        <w:trPr>
          <w:trHeight w:val="577"/>
        </w:trPr>
        <w:tc>
          <w:tcPr>
            <w:tcW w:w="609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"/>
              <w:ind w:left="32"/>
              <w:rPr>
                <w:b/>
                <w:bCs/>
                <w:spacing w:val="-2"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Accès</w:t>
            </w:r>
            <w:r>
              <w:rPr>
                <w:b/>
                <w:bCs/>
                <w:spacing w:val="18"/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</w:rPr>
              <w:t>possible</w:t>
            </w:r>
            <w:r>
              <w:rPr>
                <w:b/>
                <w:bCs/>
                <w:spacing w:val="19"/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</w:rPr>
              <w:t>du</w:t>
            </w:r>
            <w:r>
              <w:rPr>
                <w:b/>
                <w:bCs/>
                <w:spacing w:val="19"/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</w:rPr>
              <w:t>personnel</w:t>
            </w:r>
            <w:r>
              <w:rPr>
                <w:b/>
                <w:bCs/>
                <w:spacing w:val="21"/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</w:rPr>
              <w:t>préalablement</w:t>
            </w:r>
            <w:r>
              <w:rPr>
                <w:b/>
                <w:bCs/>
                <w:spacing w:val="20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sz w:val="17"/>
                <w:szCs w:val="17"/>
              </w:rPr>
              <w:t>autorisé</w:t>
            </w:r>
          </w:p>
        </w:tc>
        <w:tc>
          <w:tcPr>
            <w:tcW w:w="5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2"/>
              <w:rPr>
                <w:spacing w:val="-5"/>
                <w:w w:val="105"/>
                <w:sz w:val="17"/>
                <w:szCs w:val="17"/>
              </w:rPr>
            </w:pPr>
            <w:r>
              <w:rPr>
                <w:spacing w:val="-2"/>
                <w:w w:val="105"/>
                <w:sz w:val="17"/>
                <w:szCs w:val="17"/>
              </w:rPr>
              <w:t>24h/24</w:t>
            </w:r>
            <w:r>
              <w:rPr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et</w:t>
            </w:r>
            <w:r>
              <w:rPr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365</w:t>
            </w:r>
            <w:r>
              <w:rPr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jours</w:t>
            </w:r>
            <w:r>
              <w:rPr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par</w:t>
            </w:r>
            <w:r>
              <w:rPr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spacing w:val="-5"/>
                <w:w w:val="105"/>
                <w:sz w:val="17"/>
                <w:szCs w:val="17"/>
              </w:rPr>
              <w:t>an</w:t>
            </w:r>
          </w:p>
        </w:tc>
      </w:tr>
      <w:tr w:rsidR="00B460F2">
        <w:trPr>
          <w:trHeight w:val="578"/>
        </w:trPr>
        <w:tc>
          <w:tcPr>
            <w:tcW w:w="609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"/>
              <w:ind w:left="32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Horaires</w:t>
            </w:r>
            <w:r>
              <w:rPr>
                <w:b/>
                <w:bCs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de</w:t>
            </w:r>
            <w:r>
              <w:rPr>
                <w:b/>
                <w:bCs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livraisons</w:t>
            </w:r>
          </w:p>
        </w:tc>
        <w:tc>
          <w:tcPr>
            <w:tcW w:w="5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4" w:line="266" w:lineRule="auto"/>
              <w:ind w:left="42" w:right="466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de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7h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à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17h: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du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lundi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au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vendredi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préférentiellement après 11h00</w:t>
            </w:r>
          </w:p>
        </w:tc>
      </w:tr>
      <w:tr w:rsidR="00B460F2">
        <w:trPr>
          <w:trHeight w:val="577"/>
        </w:trPr>
        <w:tc>
          <w:tcPr>
            <w:tcW w:w="609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"/>
              <w:ind w:left="32"/>
              <w:rPr>
                <w:b/>
                <w:bCs/>
                <w:spacing w:val="-2"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Fonctionnement</w:t>
            </w:r>
            <w:r>
              <w:rPr>
                <w:b/>
                <w:bCs/>
                <w:spacing w:val="27"/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</w:rPr>
              <w:t>des</w:t>
            </w:r>
            <w:r>
              <w:rPr>
                <w:b/>
                <w:bCs/>
                <w:spacing w:val="27"/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</w:rPr>
              <w:t>installations</w:t>
            </w:r>
            <w:r>
              <w:rPr>
                <w:b/>
                <w:bCs/>
                <w:spacing w:val="26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sz w:val="17"/>
                <w:szCs w:val="17"/>
              </w:rPr>
              <w:t>techniques</w:t>
            </w:r>
          </w:p>
        </w:tc>
        <w:tc>
          <w:tcPr>
            <w:tcW w:w="5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2"/>
              <w:rPr>
                <w:spacing w:val="-5"/>
                <w:w w:val="105"/>
                <w:sz w:val="17"/>
                <w:szCs w:val="17"/>
              </w:rPr>
            </w:pPr>
            <w:r>
              <w:rPr>
                <w:spacing w:val="-2"/>
                <w:w w:val="105"/>
                <w:sz w:val="17"/>
                <w:szCs w:val="17"/>
              </w:rPr>
              <w:t>24h/24</w:t>
            </w:r>
            <w:r>
              <w:rPr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et</w:t>
            </w:r>
            <w:r>
              <w:rPr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365</w:t>
            </w:r>
            <w:r>
              <w:rPr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jours</w:t>
            </w:r>
            <w:r>
              <w:rPr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par</w:t>
            </w:r>
            <w:r>
              <w:rPr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spacing w:val="-5"/>
                <w:w w:val="105"/>
                <w:sz w:val="17"/>
                <w:szCs w:val="17"/>
              </w:rPr>
              <w:t>an</w:t>
            </w:r>
          </w:p>
        </w:tc>
      </w:tr>
      <w:tr w:rsidR="00B460F2">
        <w:trPr>
          <w:trHeight w:val="404"/>
        </w:trPr>
        <w:tc>
          <w:tcPr>
            <w:tcW w:w="11117" w:type="dxa"/>
            <w:gridSpan w:val="2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3"/>
              <w:ind w:left="35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</w:t>
            </w:r>
            <w:r>
              <w:rPr>
                <w:b/>
                <w:bCs/>
                <w:spacing w:val="9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-</w:t>
            </w:r>
            <w:r>
              <w:rPr>
                <w:b/>
                <w:bCs/>
                <w:spacing w:val="9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Permanence</w:t>
            </w:r>
            <w:r>
              <w:rPr>
                <w:b/>
                <w:bCs/>
                <w:spacing w:val="10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exigée</w:t>
            </w:r>
            <w:r>
              <w:rPr>
                <w:b/>
                <w:bCs/>
                <w:spacing w:val="10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du</w:t>
            </w:r>
            <w:r>
              <w:rPr>
                <w:b/>
                <w:bCs/>
                <w:spacing w:val="10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PRESTATAIRE</w:t>
            </w:r>
            <w:r>
              <w:rPr>
                <w:b/>
                <w:bCs/>
                <w:spacing w:val="10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en</w:t>
            </w:r>
            <w:r>
              <w:rPr>
                <w:b/>
                <w:bCs/>
                <w:spacing w:val="11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mode</w:t>
            </w:r>
            <w:r>
              <w:rPr>
                <w:b/>
                <w:bCs/>
                <w:spacing w:val="1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veille</w:t>
            </w:r>
          </w:p>
        </w:tc>
      </w:tr>
      <w:tr w:rsidR="00B460F2">
        <w:trPr>
          <w:trHeight w:val="1489"/>
        </w:trPr>
        <w:tc>
          <w:tcPr>
            <w:tcW w:w="6095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"/>
              <w:ind w:left="32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Permanence</w:t>
            </w:r>
            <w:r>
              <w:rPr>
                <w:b/>
                <w:bCs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sur</w:t>
            </w:r>
            <w:r>
              <w:rPr>
                <w:b/>
                <w:bCs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site du</w:t>
            </w:r>
            <w:r>
              <w:rPr>
                <w:b/>
                <w:bCs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PRESTATAIRE</w:t>
            </w:r>
          </w:p>
        </w:tc>
        <w:tc>
          <w:tcPr>
            <w:tcW w:w="502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2"/>
              <w:rPr>
                <w:spacing w:val="-2"/>
                <w:w w:val="105"/>
                <w:sz w:val="17"/>
                <w:szCs w:val="17"/>
              </w:rPr>
            </w:pPr>
            <w:proofErr w:type="gramStart"/>
            <w:r>
              <w:rPr>
                <w:w w:val="105"/>
                <w:sz w:val="17"/>
                <w:szCs w:val="17"/>
              </w:rPr>
              <w:t>de</w:t>
            </w:r>
            <w:proofErr w:type="gramEnd"/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7h</w:t>
            </w:r>
            <w:r>
              <w:rPr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à</w:t>
            </w:r>
            <w:r>
              <w:rPr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18h: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lundi,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mardi,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jeudi,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samedi,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et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dimanche</w:t>
            </w:r>
          </w:p>
          <w:p w:rsidR="00B460F2" w:rsidRDefault="00AA665D">
            <w:pPr>
              <w:pStyle w:val="TableParagraph"/>
              <w:kinsoku w:val="0"/>
              <w:overflowPunct w:val="0"/>
              <w:spacing w:before="21" w:line="266" w:lineRule="auto"/>
              <w:ind w:left="42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de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7h00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à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22h00: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Mercredi,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vendredi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et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1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samedi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par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mois Hors 1er mai et 25 décembre</w:t>
            </w:r>
          </w:p>
        </w:tc>
      </w:tr>
    </w:tbl>
    <w:p w:rsidR="00B460F2" w:rsidRDefault="00B460F2">
      <w:pPr>
        <w:rPr>
          <w:rFonts w:ascii="Times New Roman" w:hAnsi="Times New Roman" w:cs="Times New Roman"/>
          <w:sz w:val="24"/>
          <w:szCs w:val="24"/>
        </w:rPr>
        <w:sectPr w:rsidR="00B460F2">
          <w:headerReference w:type="default" r:id="rId7"/>
          <w:footerReference w:type="default" r:id="rId8"/>
          <w:pgSz w:w="11910" w:h="16840"/>
          <w:pgMar w:top="1560" w:right="280" w:bottom="700" w:left="260" w:header="0" w:footer="508" w:gutter="0"/>
          <w:pgNumType w:start="1"/>
          <w:cols w:space="720"/>
          <w:noEndnote/>
        </w:sectPr>
      </w:pPr>
    </w:p>
    <w:p w:rsidR="00B460F2" w:rsidRDefault="00B460F2">
      <w:pPr>
        <w:pStyle w:val="Corpsdetexte"/>
        <w:kinsoku w:val="0"/>
        <w:overflowPunct w:val="0"/>
        <w:spacing w:before="3"/>
        <w:rPr>
          <w:sz w:val="2"/>
          <w:szCs w:val="2"/>
        </w:rPr>
      </w:pP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"/>
        <w:gridCol w:w="5965"/>
        <w:gridCol w:w="2266"/>
        <w:gridCol w:w="2429"/>
      </w:tblGrid>
      <w:tr w:rsidR="00B460F2">
        <w:trPr>
          <w:trHeight w:val="423"/>
        </w:trPr>
        <w:tc>
          <w:tcPr>
            <w:tcW w:w="11116" w:type="dxa"/>
            <w:gridSpan w:val="4"/>
            <w:tcBorders>
              <w:top w:val="single" w:sz="18" w:space="0" w:color="000000"/>
              <w:left w:val="single" w:sz="18" w:space="0" w:color="000000"/>
              <w:bottom w:val="none" w:sz="6" w:space="0" w:color="auto"/>
              <w:right w:val="single" w:sz="18" w:space="0" w:color="000000"/>
            </w:tcBorders>
            <w:shd w:val="clear" w:color="auto" w:fill="00AFEF"/>
          </w:tcPr>
          <w:p w:rsidR="00B460F2" w:rsidRDefault="00AA665D">
            <w:pPr>
              <w:pStyle w:val="TableParagraph"/>
              <w:kinsoku w:val="0"/>
              <w:overflowPunct w:val="0"/>
              <w:spacing w:line="242" w:lineRule="exact"/>
              <w:ind w:left="42"/>
              <w:jc w:val="center"/>
              <w:rPr>
                <w:b/>
                <w:bCs/>
                <w:color w:val="FFFFFF"/>
                <w:spacing w:val="-2"/>
                <w:sz w:val="21"/>
                <w:szCs w:val="21"/>
              </w:rPr>
            </w:pPr>
            <w:r>
              <w:rPr>
                <w:b/>
                <w:bCs/>
                <w:color w:val="FFFFFF"/>
                <w:sz w:val="21"/>
                <w:szCs w:val="21"/>
              </w:rPr>
              <w:t>Pilotage</w:t>
            </w:r>
            <w:r>
              <w:rPr>
                <w:b/>
                <w:bCs/>
                <w:color w:val="FFFFFF"/>
                <w:spacing w:val="4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FFFFFF"/>
                <w:sz w:val="21"/>
                <w:szCs w:val="21"/>
              </w:rPr>
              <w:t>et</w:t>
            </w:r>
            <w:r>
              <w:rPr>
                <w:b/>
                <w:bCs/>
                <w:color w:val="FFFFFF"/>
                <w:spacing w:val="4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FFFFFF"/>
                <w:sz w:val="21"/>
                <w:szCs w:val="21"/>
              </w:rPr>
              <w:t>missions</w:t>
            </w:r>
            <w:r>
              <w:rPr>
                <w:b/>
                <w:bCs/>
                <w:color w:val="FFFFFF"/>
                <w:spacing w:val="4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FFFFFF"/>
                <w:spacing w:val="-2"/>
                <w:sz w:val="21"/>
                <w:szCs w:val="21"/>
              </w:rPr>
              <w:t>générales</w:t>
            </w:r>
          </w:p>
        </w:tc>
      </w:tr>
      <w:tr w:rsidR="00B460F2">
        <w:trPr>
          <w:trHeight w:val="201"/>
        </w:trPr>
        <w:tc>
          <w:tcPr>
            <w:tcW w:w="6421" w:type="dxa"/>
            <w:gridSpan w:val="2"/>
            <w:tcBorders>
              <w:top w:val="none" w:sz="6" w:space="0" w:color="auto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12" w:line="169" w:lineRule="exact"/>
              <w:ind w:left="27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1</w:t>
            </w:r>
            <w:r>
              <w:rPr>
                <w:b/>
                <w:bCs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-</w:t>
            </w:r>
            <w:r>
              <w:rPr>
                <w:b/>
                <w:bCs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Prestations</w:t>
            </w:r>
          </w:p>
        </w:tc>
        <w:tc>
          <w:tcPr>
            <w:tcW w:w="2266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11"/>
              <w:ind w:left="43"/>
              <w:jc w:val="center"/>
              <w:rPr>
                <w:b/>
                <w:bCs/>
                <w:spacing w:val="-2"/>
                <w:w w:val="105"/>
                <w:sz w:val="13"/>
                <w:szCs w:val="13"/>
              </w:rPr>
            </w:pPr>
            <w:r>
              <w:rPr>
                <w:b/>
                <w:bCs/>
                <w:spacing w:val="-2"/>
                <w:w w:val="105"/>
                <w:sz w:val="13"/>
                <w:szCs w:val="13"/>
              </w:rPr>
              <w:t>Forfait</w:t>
            </w:r>
          </w:p>
        </w:tc>
        <w:tc>
          <w:tcPr>
            <w:tcW w:w="2429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11"/>
              <w:ind w:left="55" w:right="1"/>
              <w:jc w:val="center"/>
              <w:rPr>
                <w:b/>
                <w:bCs/>
                <w:spacing w:val="-2"/>
                <w:w w:val="105"/>
                <w:sz w:val="13"/>
                <w:szCs w:val="13"/>
              </w:rPr>
            </w:pPr>
            <w:r>
              <w:rPr>
                <w:b/>
                <w:bCs/>
                <w:w w:val="105"/>
                <w:sz w:val="13"/>
                <w:szCs w:val="13"/>
              </w:rPr>
              <w:t>Hors</w:t>
            </w:r>
            <w:r>
              <w:rPr>
                <w:b/>
                <w:bCs/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3"/>
                <w:szCs w:val="13"/>
              </w:rPr>
              <w:t>forfait</w:t>
            </w:r>
          </w:p>
        </w:tc>
      </w:tr>
      <w:tr w:rsidR="00B460F2">
        <w:trPr>
          <w:trHeight w:val="251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Missions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particulières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au démarrage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du</w:t>
            </w:r>
            <w:r>
              <w:rPr>
                <w:spacing w:val="1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Contrat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599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 w:line="288" w:lineRule="auto"/>
              <w:ind w:left="38"/>
              <w:rPr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Management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général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la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prestation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dont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la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coordination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pilotage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prestations</w:t>
            </w:r>
            <w:r>
              <w:rPr>
                <w:spacing w:val="40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 xml:space="preserve">opérationnelles confiées en direct et confiées à des </w:t>
            </w:r>
            <w:r w:rsidR="00FA148C">
              <w:rPr>
                <w:w w:val="105"/>
                <w:sz w:val="13"/>
                <w:szCs w:val="13"/>
              </w:rPr>
              <w:t>sous-traitants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424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Astreinte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générale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24h/24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7j/7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-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dédiée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(réalisée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par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personnel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titulaire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sur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site)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Gestion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l'exploitation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maintenance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technique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Assistance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à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la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gestion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budgétaire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financière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4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Initialisation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exploitation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la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spacing w:val="-4"/>
                <w:w w:val="105"/>
                <w:sz w:val="13"/>
                <w:szCs w:val="13"/>
              </w:rPr>
              <w:t>GMAO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Gestion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demandes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d'intervention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proofErr w:type="spellStart"/>
            <w:r>
              <w:rPr>
                <w:w w:val="105"/>
                <w:sz w:val="13"/>
                <w:szCs w:val="13"/>
              </w:rPr>
              <w:t>Reporting</w:t>
            </w:r>
            <w:proofErr w:type="spellEnd"/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réunions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42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Suivi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contrôles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réglementaires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(bureaux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contrôle)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suivi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anomalies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Assistance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générale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conseil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Gestion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énergies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fluides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Gestion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documentaire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5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Gestion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suivi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du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Carnet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Sanitaire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spacing w:val="-5"/>
                <w:w w:val="105"/>
                <w:sz w:val="13"/>
                <w:szCs w:val="13"/>
              </w:rPr>
              <w:t>Air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5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Gestion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suivi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du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Carnet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Sanitaire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spacing w:val="-5"/>
                <w:w w:val="105"/>
                <w:sz w:val="13"/>
                <w:szCs w:val="13"/>
              </w:rPr>
              <w:t>Eau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Suivi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garanties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Participation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aux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opérations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contrôle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la</w:t>
            </w:r>
            <w:r>
              <w:rPr>
                <w:spacing w:val="-2"/>
                <w:w w:val="105"/>
                <w:sz w:val="13"/>
                <w:szCs w:val="13"/>
              </w:rPr>
              <w:t xml:space="preserve"> prestation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193"/>
        </w:trPr>
        <w:tc>
          <w:tcPr>
            <w:tcW w:w="6421" w:type="dxa"/>
            <w:gridSpan w:val="2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4" w:line="169" w:lineRule="exact"/>
              <w:ind w:left="27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2</w:t>
            </w:r>
            <w:r>
              <w:rPr>
                <w:b/>
                <w:bCs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-</w:t>
            </w:r>
            <w:r>
              <w:rPr>
                <w:b/>
                <w:bCs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Fournitures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3"/>
              <w:ind w:left="43"/>
              <w:jc w:val="center"/>
              <w:rPr>
                <w:b/>
                <w:bCs/>
                <w:spacing w:val="-2"/>
                <w:w w:val="105"/>
                <w:sz w:val="13"/>
                <w:szCs w:val="13"/>
              </w:rPr>
            </w:pPr>
            <w:r>
              <w:rPr>
                <w:b/>
                <w:bCs/>
                <w:spacing w:val="-2"/>
                <w:w w:val="105"/>
                <w:sz w:val="13"/>
                <w:szCs w:val="13"/>
              </w:rPr>
              <w:t>Forfait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3"/>
              <w:ind w:left="55" w:right="1"/>
              <w:jc w:val="center"/>
              <w:rPr>
                <w:b/>
                <w:bCs/>
                <w:spacing w:val="-2"/>
                <w:w w:val="105"/>
                <w:sz w:val="13"/>
                <w:szCs w:val="13"/>
              </w:rPr>
            </w:pPr>
            <w:r>
              <w:rPr>
                <w:b/>
                <w:bCs/>
                <w:w w:val="105"/>
                <w:sz w:val="13"/>
                <w:szCs w:val="13"/>
              </w:rPr>
              <w:t>Hors</w:t>
            </w:r>
            <w:r>
              <w:rPr>
                <w:b/>
                <w:bCs/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3"/>
                <w:szCs w:val="13"/>
              </w:rPr>
              <w:t>forfait</w:t>
            </w:r>
          </w:p>
        </w:tc>
      </w:tr>
      <w:tr w:rsidR="00B460F2">
        <w:trPr>
          <w:trHeight w:val="193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F0F0"/>
          </w:tcPr>
          <w:p w:rsidR="00B460F2" w:rsidRDefault="00AA665D">
            <w:pPr>
              <w:pStyle w:val="TableParagraph"/>
              <w:kinsoku w:val="0"/>
              <w:overflowPunct w:val="0"/>
              <w:spacing w:before="4" w:line="169" w:lineRule="exact"/>
              <w:ind w:left="40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Fournitures</w:t>
            </w:r>
            <w:r>
              <w:rPr>
                <w:b/>
                <w:bCs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et</w:t>
            </w:r>
            <w:r>
              <w:rPr>
                <w:b/>
                <w:b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consommables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F0F0"/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0F0F0"/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656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numPr>
                <w:ilvl w:val="0"/>
                <w:numId w:val="6"/>
              </w:numPr>
              <w:tabs>
                <w:tab w:val="left" w:pos="128"/>
              </w:tabs>
              <w:kinsoku w:val="0"/>
              <w:overflowPunct w:val="0"/>
              <w:spacing w:before="10"/>
              <w:ind w:left="128" w:hanging="83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Fournitures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bureau,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papier,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cartouches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pour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imprimantes</w:t>
            </w:r>
          </w:p>
          <w:p w:rsidR="00B460F2" w:rsidRDefault="00AA665D">
            <w:pPr>
              <w:pStyle w:val="TableParagraph"/>
              <w:numPr>
                <w:ilvl w:val="0"/>
                <w:numId w:val="6"/>
              </w:numPr>
              <w:tabs>
                <w:tab w:val="left" w:pos="128"/>
              </w:tabs>
              <w:kinsoku w:val="0"/>
              <w:overflowPunct w:val="0"/>
              <w:spacing w:before="33"/>
              <w:ind w:left="128" w:hanging="83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Cahiers,</w:t>
            </w:r>
            <w:r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="00FA148C">
              <w:rPr>
                <w:spacing w:val="-2"/>
                <w:w w:val="105"/>
                <w:sz w:val="13"/>
                <w:szCs w:val="13"/>
              </w:rPr>
              <w:t>registres, …</w:t>
            </w:r>
          </w:p>
          <w:p w:rsidR="00B460F2" w:rsidRDefault="00AA665D">
            <w:pPr>
              <w:pStyle w:val="TableParagraph"/>
              <w:numPr>
                <w:ilvl w:val="0"/>
                <w:numId w:val="6"/>
              </w:numPr>
              <w:tabs>
                <w:tab w:val="left" w:pos="128"/>
              </w:tabs>
              <w:kinsoku w:val="0"/>
              <w:overflowPunct w:val="0"/>
              <w:spacing w:before="32"/>
              <w:ind w:left="128" w:hanging="83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Moyens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communication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(</w:t>
            </w:r>
            <w:r w:rsidR="00FA148C">
              <w:rPr>
                <w:w w:val="105"/>
                <w:sz w:val="13"/>
                <w:szCs w:val="13"/>
              </w:rPr>
              <w:t>talkie-walkie</w:t>
            </w:r>
            <w:r>
              <w:rPr>
                <w:w w:val="105"/>
                <w:sz w:val="13"/>
                <w:szCs w:val="13"/>
              </w:rPr>
              <w:t>,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téléphones</w:t>
            </w:r>
            <w:r>
              <w:rPr>
                <w:spacing w:val="-2"/>
                <w:w w:val="105"/>
                <w:sz w:val="13"/>
                <w:szCs w:val="13"/>
              </w:rPr>
              <w:t xml:space="preserve"> portables…)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870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numPr>
                <w:ilvl w:val="0"/>
                <w:numId w:val="5"/>
              </w:numPr>
              <w:tabs>
                <w:tab w:val="left" w:pos="121"/>
              </w:tabs>
              <w:kinsoku w:val="0"/>
              <w:overflowPunct w:val="0"/>
              <w:spacing w:before="10"/>
              <w:ind w:hanging="83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Outil de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GMAO</w:t>
            </w:r>
            <w:r>
              <w:rPr>
                <w:spacing w:val="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poste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informatique</w:t>
            </w:r>
          </w:p>
          <w:p w:rsidR="00B460F2" w:rsidRDefault="00AA665D">
            <w:pPr>
              <w:pStyle w:val="TableParagraph"/>
              <w:numPr>
                <w:ilvl w:val="0"/>
                <w:numId w:val="5"/>
              </w:numPr>
              <w:tabs>
                <w:tab w:val="left" w:pos="121"/>
              </w:tabs>
              <w:kinsoku w:val="0"/>
              <w:overflowPunct w:val="0"/>
              <w:spacing w:before="33"/>
              <w:ind w:hanging="83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Locaux:</w:t>
            </w:r>
            <w:r>
              <w:rPr>
                <w:spacing w:val="-7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sanitaires,</w:t>
            </w:r>
            <w:r>
              <w:rPr>
                <w:spacing w:val="-7"/>
                <w:w w:val="105"/>
                <w:sz w:val="13"/>
                <w:szCs w:val="13"/>
              </w:rPr>
              <w:t xml:space="preserve"> </w:t>
            </w:r>
            <w:r w:rsidR="00FA148C">
              <w:rPr>
                <w:w w:val="105"/>
                <w:sz w:val="13"/>
                <w:szCs w:val="13"/>
              </w:rPr>
              <w:t>vestiaires</w:t>
            </w:r>
            <w:r>
              <w:rPr>
                <w:w w:val="105"/>
                <w:sz w:val="13"/>
                <w:szCs w:val="13"/>
              </w:rPr>
              <w:t>,</w:t>
            </w:r>
            <w:r>
              <w:rPr>
                <w:spacing w:val="-6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Locaux</w:t>
            </w:r>
            <w:r>
              <w:rPr>
                <w:spacing w:val="-6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bureaux</w:t>
            </w:r>
          </w:p>
          <w:p w:rsidR="00B460F2" w:rsidRDefault="00AA665D">
            <w:pPr>
              <w:pStyle w:val="TableParagraph"/>
              <w:numPr>
                <w:ilvl w:val="0"/>
                <w:numId w:val="5"/>
              </w:numPr>
              <w:tabs>
                <w:tab w:val="left" w:pos="121"/>
              </w:tabs>
              <w:kinsoku w:val="0"/>
              <w:overflowPunct w:val="0"/>
              <w:spacing w:before="33"/>
              <w:ind w:hanging="83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Atelier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local de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stockage,</w:t>
            </w:r>
          </w:p>
          <w:p w:rsidR="00B460F2" w:rsidRDefault="00AA665D">
            <w:pPr>
              <w:pStyle w:val="TableParagraph"/>
              <w:numPr>
                <w:ilvl w:val="0"/>
                <w:numId w:val="5"/>
              </w:numPr>
              <w:tabs>
                <w:tab w:val="left" w:pos="121"/>
              </w:tabs>
              <w:kinsoku w:val="0"/>
              <w:overflowPunct w:val="0"/>
              <w:spacing w:before="32"/>
              <w:ind w:hanging="83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Energies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eau de</w:t>
            </w:r>
            <w:r>
              <w:rPr>
                <w:spacing w:val="-2"/>
                <w:w w:val="105"/>
                <w:sz w:val="13"/>
                <w:szCs w:val="13"/>
              </w:rPr>
              <w:t xml:space="preserve"> ville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 w:line="276" w:lineRule="auto"/>
              <w:ind w:left="842" w:right="514" w:hanging="274"/>
              <w:rPr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Fournis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par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l'EPML (voir CCP)</w:t>
            </w:r>
          </w:p>
        </w:tc>
      </w:tr>
      <w:tr w:rsidR="00B460F2">
        <w:trPr>
          <w:trHeight w:val="19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F0F0"/>
          </w:tcPr>
          <w:p w:rsidR="00B460F2" w:rsidRDefault="00AA665D">
            <w:pPr>
              <w:pStyle w:val="TableParagraph"/>
              <w:kinsoku w:val="0"/>
              <w:overflowPunct w:val="0"/>
              <w:spacing w:before="4" w:line="169" w:lineRule="exact"/>
              <w:ind w:left="40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Outillage</w:t>
            </w:r>
            <w:r>
              <w:rPr>
                <w:b/>
                <w:b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et</w:t>
            </w:r>
            <w:r>
              <w:rPr>
                <w:b/>
                <w:b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moyens</w:t>
            </w:r>
            <w:r>
              <w:rPr>
                <w:b/>
                <w:bCs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d'accès</w:t>
            </w:r>
            <w:r>
              <w:rPr>
                <w:b/>
                <w:b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(toutes</w:t>
            </w:r>
            <w:r>
              <w:rPr>
                <w:b/>
                <w:bCs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sections)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F0F0"/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0F0F0"/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656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 w:line="288" w:lineRule="auto"/>
              <w:ind w:left="38"/>
              <w:rPr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-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Outillage,</w:t>
            </w:r>
            <w:r>
              <w:rPr>
                <w:spacing w:val="-5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appareils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mesure,</w:t>
            </w:r>
            <w:r>
              <w:rPr>
                <w:spacing w:val="-5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moyens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d'accès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mobiles...</w:t>
            </w:r>
            <w:r>
              <w:rPr>
                <w:spacing w:val="-5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(thermomètres,</w:t>
            </w:r>
            <w:r>
              <w:rPr>
                <w:spacing w:val="-5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hygromètres,</w:t>
            </w:r>
            <w:r>
              <w:rPr>
                <w:spacing w:val="40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multimètres, enregistreurs, aspirateur à eau, etc.)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193"/>
        </w:trPr>
        <w:tc>
          <w:tcPr>
            <w:tcW w:w="11116" w:type="dxa"/>
            <w:gridSpan w:val="4"/>
            <w:tcBorders>
              <w:top w:val="single" w:sz="8" w:space="0" w:color="000000"/>
              <w:left w:val="single" w:sz="18" w:space="0" w:color="000000"/>
              <w:bottom w:val="none" w:sz="6" w:space="0" w:color="auto"/>
              <w:right w:val="single" w:sz="1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4" w:line="169" w:lineRule="exact"/>
              <w:ind w:left="27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3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-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Exigences</w:t>
            </w:r>
            <w:r>
              <w:rPr>
                <w:b/>
                <w:bCs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-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Délais</w:t>
            </w:r>
          </w:p>
        </w:tc>
      </w:tr>
      <w:tr w:rsidR="00B460F2">
        <w:trPr>
          <w:trHeight w:val="373"/>
        </w:trPr>
        <w:tc>
          <w:tcPr>
            <w:tcW w:w="456" w:type="dxa"/>
            <w:vMerge w:val="restart"/>
            <w:tcBorders>
              <w:top w:val="none" w:sz="6" w:space="0" w:color="auto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Compte-rendu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d'incident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1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jour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ouvré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maxi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après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incident</w:t>
            </w:r>
          </w:p>
        </w:tc>
      </w:tr>
      <w:tr w:rsidR="00B460F2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Rapport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 xml:space="preserve">mensuel </w:t>
            </w:r>
            <w:r>
              <w:rPr>
                <w:spacing w:val="-2"/>
                <w:w w:val="105"/>
                <w:sz w:val="13"/>
                <w:szCs w:val="13"/>
              </w:rPr>
              <w:t>Maintenance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dans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8 premiers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jours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du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mois</w:t>
            </w:r>
            <w:r>
              <w:rPr>
                <w:spacing w:val="-2"/>
                <w:w w:val="105"/>
                <w:sz w:val="13"/>
                <w:szCs w:val="13"/>
              </w:rPr>
              <w:t xml:space="preserve"> suivant</w:t>
            </w:r>
          </w:p>
        </w:tc>
      </w:tr>
      <w:tr w:rsidR="00B460F2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Rapport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annuel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dans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4</w:t>
            </w:r>
            <w:r>
              <w:rPr>
                <w:spacing w:val="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premières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semaines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l'année</w:t>
            </w:r>
            <w:r>
              <w:rPr>
                <w:spacing w:val="-2"/>
                <w:w w:val="105"/>
                <w:sz w:val="13"/>
                <w:szCs w:val="13"/>
              </w:rPr>
              <w:t xml:space="preserve"> suivante</w:t>
            </w:r>
          </w:p>
        </w:tc>
      </w:tr>
      <w:tr w:rsidR="00B460F2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Proposition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annuelle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travaux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4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avant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le 30</w:t>
            </w:r>
            <w:r>
              <w:rPr>
                <w:spacing w:val="2"/>
                <w:w w:val="105"/>
                <w:sz w:val="13"/>
                <w:szCs w:val="13"/>
              </w:rPr>
              <w:t xml:space="preserve"> </w:t>
            </w:r>
            <w:r>
              <w:rPr>
                <w:spacing w:val="-4"/>
                <w:w w:val="105"/>
                <w:sz w:val="13"/>
                <w:szCs w:val="13"/>
              </w:rPr>
              <w:t>mars</w:t>
            </w:r>
          </w:p>
        </w:tc>
      </w:tr>
      <w:tr w:rsidR="00B460F2">
        <w:trPr>
          <w:trHeight w:val="36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Résolution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anomalies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signalées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par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un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bureau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contrôle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dues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 xml:space="preserve">au </w:t>
            </w:r>
            <w:r>
              <w:rPr>
                <w:spacing w:val="-2"/>
                <w:w w:val="105"/>
                <w:sz w:val="13"/>
                <w:szCs w:val="13"/>
              </w:rPr>
              <w:t>Contrat</w:t>
            </w:r>
          </w:p>
          <w:p w:rsidR="00B460F2" w:rsidRDefault="00AA665D">
            <w:pPr>
              <w:pStyle w:val="TableParagraph"/>
              <w:kinsoku w:val="0"/>
              <w:overflowPunct w:val="0"/>
              <w:spacing w:before="32" w:line="151" w:lineRule="exact"/>
              <w:ind w:left="38"/>
              <w:rPr>
                <w:spacing w:val="-10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Niveau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spacing w:val="-10"/>
                <w:w w:val="105"/>
                <w:sz w:val="13"/>
                <w:szCs w:val="13"/>
              </w:rPr>
              <w:t>1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5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dans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les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spacing w:val="-5"/>
                <w:w w:val="105"/>
                <w:sz w:val="13"/>
                <w:szCs w:val="13"/>
              </w:rPr>
              <w:t>48h</w:t>
            </w:r>
          </w:p>
        </w:tc>
      </w:tr>
      <w:tr w:rsidR="00B460F2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Résolution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anomalies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signalées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par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un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bureau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contrôle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dues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 xml:space="preserve">au </w:t>
            </w:r>
            <w:r>
              <w:rPr>
                <w:spacing w:val="-2"/>
                <w:w w:val="105"/>
                <w:sz w:val="13"/>
                <w:szCs w:val="13"/>
              </w:rPr>
              <w:t>Contrat</w:t>
            </w:r>
          </w:p>
          <w:p w:rsidR="00B460F2" w:rsidRDefault="00AA665D">
            <w:pPr>
              <w:pStyle w:val="TableParagraph"/>
              <w:kinsoku w:val="0"/>
              <w:overflowPunct w:val="0"/>
              <w:spacing w:before="32" w:line="151" w:lineRule="exact"/>
              <w:ind w:left="38"/>
              <w:rPr>
                <w:spacing w:val="-10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Niveau 2</w:t>
            </w:r>
            <w:r>
              <w:rPr>
                <w:spacing w:val="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spacing w:val="-10"/>
                <w:w w:val="105"/>
                <w:sz w:val="13"/>
                <w:szCs w:val="13"/>
              </w:rPr>
              <w:t>3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586C37">
            <w:pPr>
              <w:pStyle w:val="TableParagraph"/>
              <w:kinsoku w:val="0"/>
              <w:overflowPunct w:val="0"/>
              <w:spacing w:line="157" w:lineRule="exact"/>
              <w:ind w:left="76"/>
              <w:rPr>
                <w:spacing w:val="-5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Pour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la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commission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de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sécurité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de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la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région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concernée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et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dans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spacing w:val="-5"/>
                <w:w w:val="105"/>
                <w:sz w:val="13"/>
                <w:szCs w:val="13"/>
              </w:rPr>
              <w:t>un</w:t>
            </w:r>
          </w:p>
          <w:p w:rsidR="00B460F2" w:rsidRDefault="00AA665D">
            <w:pPr>
              <w:pStyle w:val="TableParagraph"/>
              <w:kinsoku w:val="0"/>
              <w:overflowPunct w:val="0"/>
              <w:spacing w:before="32" w:line="151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délai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3</w:t>
            </w:r>
            <w:r>
              <w:rPr>
                <w:spacing w:val="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mois</w:t>
            </w:r>
            <w:r>
              <w:rPr>
                <w:spacing w:val="-2"/>
                <w:w w:val="105"/>
                <w:sz w:val="13"/>
                <w:szCs w:val="13"/>
              </w:rPr>
              <w:t xml:space="preserve"> maximum</w:t>
            </w:r>
          </w:p>
        </w:tc>
      </w:tr>
      <w:tr w:rsidR="00B460F2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Transmission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devis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pour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anomalies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bureau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contrôle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non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dues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 xml:space="preserve">au </w:t>
            </w:r>
            <w:r>
              <w:rPr>
                <w:spacing w:val="-2"/>
                <w:w w:val="105"/>
                <w:sz w:val="13"/>
                <w:szCs w:val="13"/>
              </w:rPr>
              <w:t>Contrat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4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dans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les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2</w:t>
            </w:r>
            <w:r>
              <w:rPr>
                <w:spacing w:val="1"/>
                <w:w w:val="105"/>
                <w:sz w:val="13"/>
                <w:szCs w:val="13"/>
              </w:rPr>
              <w:t xml:space="preserve"> </w:t>
            </w:r>
            <w:r>
              <w:rPr>
                <w:spacing w:val="-4"/>
                <w:w w:val="105"/>
                <w:sz w:val="13"/>
                <w:szCs w:val="13"/>
              </w:rPr>
              <w:t>mois</w:t>
            </w:r>
          </w:p>
        </w:tc>
      </w:tr>
      <w:tr w:rsidR="00B460F2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586C37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5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Transmission</w:t>
            </w:r>
            <w:r w:rsidR="00AA665D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des</w:t>
            </w:r>
            <w:r w:rsidR="00AA665D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devis</w:t>
            </w:r>
            <w:r w:rsidR="00AA665D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pour</w:t>
            </w:r>
            <w:r w:rsidR="00AA665D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les</w:t>
            </w:r>
            <w:r w:rsidR="00AA665D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pièces</w:t>
            </w:r>
            <w:r w:rsidR="00AA665D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et</w:t>
            </w:r>
            <w:r w:rsidR="00AA665D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prestations</w:t>
            </w:r>
            <w:r w:rsidR="00AA665D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chiffrées</w:t>
            </w:r>
            <w:r w:rsidR="00AA665D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au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spacing w:val="-5"/>
                <w:w w:val="105"/>
                <w:sz w:val="13"/>
                <w:szCs w:val="13"/>
              </w:rPr>
              <w:t>BPU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586C37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3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jours</w:t>
            </w:r>
            <w:r w:rsidR="00AA665D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="00AA665D">
              <w:rPr>
                <w:spacing w:val="-2"/>
                <w:w w:val="105"/>
                <w:sz w:val="13"/>
                <w:szCs w:val="13"/>
              </w:rPr>
              <w:t>ouvrés</w:t>
            </w:r>
          </w:p>
        </w:tc>
      </w:tr>
      <w:tr w:rsidR="00B460F2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586C37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5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Transmission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des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devis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dont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le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montant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et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compris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entre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300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€HT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et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 xml:space="preserve">6000 </w:t>
            </w:r>
            <w:r w:rsidR="00AA665D">
              <w:rPr>
                <w:spacing w:val="-5"/>
                <w:w w:val="105"/>
                <w:sz w:val="13"/>
                <w:szCs w:val="13"/>
              </w:rPr>
              <w:t>€HT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586C37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7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jours</w:t>
            </w:r>
            <w:r w:rsidR="00AA665D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="00AA665D">
              <w:rPr>
                <w:spacing w:val="-2"/>
                <w:w w:val="105"/>
                <w:sz w:val="13"/>
                <w:szCs w:val="13"/>
              </w:rPr>
              <w:t>ouvrés</w:t>
            </w:r>
          </w:p>
        </w:tc>
      </w:tr>
      <w:tr w:rsidR="00B460F2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586C37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5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Transmission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des</w:t>
            </w:r>
            <w:r w:rsidR="00AA665D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devis</w:t>
            </w:r>
            <w:r w:rsidR="00AA665D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&gt;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6000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spacing w:val="-5"/>
                <w:w w:val="105"/>
                <w:sz w:val="13"/>
                <w:szCs w:val="13"/>
              </w:rPr>
              <w:t>€HT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586C37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12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jours</w:t>
            </w:r>
            <w:r w:rsidR="00AA665D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="00AA665D">
              <w:rPr>
                <w:spacing w:val="-2"/>
                <w:w w:val="105"/>
                <w:sz w:val="13"/>
                <w:szCs w:val="13"/>
              </w:rPr>
              <w:t>ouvrés</w:t>
            </w:r>
          </w:p>
        </w:tc>
      </w:tr>
      <w:tr w:rsidR="00B460F2">
        <w:trPr>
          <w:trHeight w:val="34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Transmission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documents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(cas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général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non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listé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ci-</w:t>
            </w:r>
            <w:r>
              <w:rPr>
                <w:spacing w:val="-2"/>
                <w:w w:val="105"/>
                <w:sz w:val="13"/>
                <w:szCs w:val="13"/>
              </w:rPr>
              <w:t>avant)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10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jours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maxi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après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fait</w:t>
            </w:r>
            <w:r>
              <w:rPr>
                <w:spacing w:val="-2"/>
                <w:w w:val="105"/>
                <w:sz w:val="13"/>
                <w:szCs w:val="13"/>
              </w:rPr>
              <w:t xml:space="preserve"> générateur</w:t>
            </w:r>
          </w:p>
        </w:tc>
      </w:tr>
    </w:tbl>
    <w:p w:rsidR="00B460F2" w:rsidRDefault="00B460F2">
      <w:pPr>
        <w:rPr>
          <w:rFonts w:ascii="Times New Roman" w:hAnsi="Times New Roman" w:cs="Times New Roman"/>
          <w:sz w:val="2"/>
          <w:szCs w:val="2"/>
        </w:rPr>
        <w:sectPr w:rsidR="00B460F2">
          <w:pgSz w:w="11910" w:h="16840"/>
          <w:pgMar w:top="1820" w:right="280" w:bottom="1653" w:left="260" w:header="0" w:footer="508" w:gutter="0"/>
          <w:cols w:space="720"/>
          <w:noEndnote/>
        </w:sectPr>
      </w:pP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3"/>
        <w:gridCol w:w="5140"/>
        <w:gridCol w:w="93"/>
      </w:tblGrid>
      <w:tr w:rsidR="00B460F2">
        <w:trPr>
          <w:trHeight w:val="519"/>
        </w:trPr>
        <w:tc>
          <w:tcPr>
            <w:tcW w:w="11116" w:type="dxa"/>
            <w:gridSpan w:val="3"/>
            <w:tcBorders>
              <w:top w:val="single" w:sz="18" w:space="0" w:color="000000"/>
              <w:left w:val="single" w:sz="18" w:space="0" w:color="000000"/>
              <w:bottom w:val="none" w:sz="6" w:space="0" w:color="auto"/>
              <w:right w:val="single" w:sz="18" w:space="0" w:color="000000"/>
            </w:tcBorders>
            <w:shd w:val="clear" w:color="auto" w:fill="00AFEF"/>
          </w:tcPr>
          <w:p w:rsidR="00B460F2" w:rsidRDefault="00AA665D">
            <w:pPr>
              <w:pStyle w:val="TableParagraph"/>
              <w:kinsoku w:val="0"/>
              <w:overflowPunct w:val="0"/>
              <w:spacing w:line="266" w:lineRule="exact"/>
              <w:ind w:left="39"/>
              <w:rPr>
                <w:b/>
                <w:bCs/>
                <w:color w:val="FFFFFF"/>
                <w:spacing w:val="-2"/>
                <w:sz w:val="23"/>
                <w:szCs w:val="23"/>
              </w:rPr>
            </w:pPr>
            <w:r>
              <w:rPr>
                <w:b/>
                <w:bCs/>
                <w:color w:val="FFFFFF"/>
                <w:sz w:val="23"/>
                <w:szCs w:val="23"/>
              </w:rPr>
              <w:t>Objectifs</w:t>
            </w:r>
            <w:r>
              <w:rPr>
                <w:b/>
                <w:bCs/>
                <w:color w:val="FFFFFF"/>
                <w:spacing w:val="4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de</w:t>
            </w:r>
            <w:r>
              <w:rPr>
                <w:b/>
                <w:bCs/>
                <w:color w:val="FFFFFF"/>
                <w:spacing w:val="5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consommations</w:t>
            </w:r>
            <w:r>
              <w:rPr>
                <w:b/>
                <w:bCs/>
                <w:color w:val="FFFFFF"/>
                <w:spacing w:val="5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en</w:t>
            </w:r>
            <w:r>
              <w:rPr>
                <w:b/>
                <w:bCs/>
                <w:color w:val="FFFFFF"/>
                <w:spacing w:val="4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énergies</w:t>
            </w:r>
            <w:r>
              <w:rPr>
                <w:b/>
                <w:bCs/>
                <w:color w:val="FFFFFF"/>
                <w:spacing w:val="5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et</w:t>
            </w:r>
            <w:r>
              <w:rPr>
                <w:b/>
                <w:bCs/>
                <w:color w:val="FFFFFF"/>
                <w:spacing w:val="5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pacing w:val="-2"/>
                <w:sz w:val="23"/>
                <w:szCs w:val="23"/>
              </w:rPr>
              <w:t>fluides</w:t>
            </w:r>
          </w:p>
        </w:tc>
      </w:tr>
      <w:tr w:rsidR="00B460F2">
        <w:trPr>
          <w:trHeight w:val="1147"/>
        </w:trPr>
        <w:tc>
          <w:tcPr>
            <w:tcW w:w="11116" w:type="dxa"/>
            <w:gridSpan w:val="3"/>
            <w:tcBorders>
              <w:top w:val="none" w:sz="6" w:space="0" w:color="auto"/>
              <w:left w:val="single" w:sz="1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5"/>
              <w:ind w:left="27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L’objectif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est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maîtriser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réduire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consommations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énergétiques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globales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du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site.</w:t>
            </w:r>
          </w:p>
          <w:p w:rsidR="00B460F2" w:rsidRDefault="00AA665D">
            <w:pPr>
              <w:pStyle w:val="TableParagraph"/>
              <w:kinsoku w:val="0"/>
              <w:overflowPunct w:val="0"/>
              <w:spacing w:before="27" w:line="276" w:lineRule="auto"/>
              <w:ind w:left="27" w:right="2831"/>
              <w:rPr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Le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suivi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est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réalisé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pour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l'eau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chaude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réseau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proofErr w:type="spellStart"/>
            <w:r>
              <w:rPr>
                <w:w w:val="105"/>
                <w:sz w:val="15"/>
                <w:szCs w:val="15"/>
              </w:rPr>
              <w:t>ubain</w:t>
            </w:r>
            <w:proofErr w:type="spellEnd"/>
            <w:r>
              <w:rPr>
                <w:w w:val="105"/>
                <w:sz w:val="15"/>
                <w:szCs w:val="15"/>
              </w:rPr>
              <w:t>,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l'eau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glacée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réseau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urbain,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l’électricité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l’eau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 xml:space="preserve">ville. Le principe de </w:t>
            </w:r>
            <w:r>
              <w:rPr>
                <w:b/>
                <w:bCs/>
                <w:w w:val="105"/>
                <w:sz w:val="15"/>
                <w:szCs w:val="15"/>
              </w:rPr>
              <w:t xml:space="preserve">plafonnement </w:t>
            </w:r>
            <w:r>
              <w:rPr>
                <w:w w:val="105"/>
                <w:sz w:val="15"/>
                <w:szCs w:val="15"/>
              </w:rPr>
              <w:t>associé est défini au Cahier des Clauses Particulières.</w:t>
            </w:r>
          </w:p>
        </w:tc>
      </w:tr>
      <w:tr w:rsidR="00B460F2">
        <w:trPr>
          <w:trHeight w:val="385"/>
        </w:trPr>
        <w:tc>
          <w:tcPr>
            <w:tcW w:w="11116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27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Bases</w:t>
            </w:r>
            <w:r>
              <w:rPr>
                <w:b/>
                <w:bCs/>
                <w:spacing w:val="3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météorologiques</w:t>
            </w:r>
          </w:p>
        </w:tc>
      </w:tr>
      <w:tr w:rsidR="00B460F2">
        <w:trPr>
          <w:trHeight w:val="268"/>
        </w:trPr>
        <w:tc>
          <w:tcPr>
            <w:tcW w:w="11116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0F0F0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2"/>
              <w:jc w:val="center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Hiver</w:t>
            </w:r>
          </w:p>
        </w:tc>
      </w:tr>
      <w:tr w:rsidR="00B460F2">
        <w:trPr>
          <w:trHeight w:val="267"/>
        </w:trPr>
        <w:tc>
          <w:tcPr>
            <w:tcW w:w="588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27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-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Température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sèche</w:t>
            </w:r>
          </w:p>
        </w:tc>
        <w:tc>
          <w:tcPr>
            <w:tcW w:w="5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148" w:right="91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–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7°C</w:t>
            </w:r>
          </w:p>
        </w:tc>
      </w:tr>
      <w:tr w:rsidR="00B460F2">
        <w:trPr>
          <w:trHeight w:val="268"/>
        </w:trPr>
        <w:tc>
          <w:tcPr>
            <w:tcW w:w="588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27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-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Humidité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relative</w:t>
            </w:r>
          </w:p>
        </w:tc>
        <w:tc>
          <w:tcPr>
            <w:tcW w:w="5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148" w:right="90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spacing w:val="-5"/>
                <w:w w:val="105"/>
                <w:sz w:val="15"/>
                <w:szCs w:val="15"/>
              </w:rPr>
              <w:t>90%</w:t>
            </w:r>
          </w:p>
        </w:tc>
      </w:tr>
      <w:tr w:rsidR="00B460F2">
        <w:trPr>
          <w:trHeight w:val="267"/>
        </w:trPr>
        <w:tc>
          <w:tcPr>
            <w:tcW w:w="11116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0F0F0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2"/>
              <w:jc w:val="center"/>
              <w:rPr>
                <w:b/>
                <w:bCs/>
                <w:spacing w:val="-5"/>
                <w:w w:val="105"/>
                <w:sz w:val="15"/>
                <w:szCs w:val="15"/>
              </w:rPr>
            </w:pPr>
            <w:r>
              <w:rPr>
                <w:b/>
                <w:bCs/>
                <w:spacing w:val="-5"/>
                <w:w w:val="105"/>
                <w:sz w:val="15"/>
                <w:szCs w:val="15"/>
              </w:rPr>
              <w:t>Eté</w:t>
            </w:r>
          </w:p>
        </w:tc>
      </w:tr>
      <w:tr w:rsidR="00B460F2">
        <w:trPr>
          <w:trHeight w:val="267"/>
        </w:trPr>
        <w:tc>
          <w:tcPr>
            <w:tcW w:w="588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27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-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Température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sèche</w:t>
            </w:r>
          </w:p>
        </w:tc>
        <w:tc>
          <w:tcPr>
            <w:tcW w:w="5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148" w:right="94"/>
              <w:jc w:val="center"/>
              <w:rPr>
                <w:spacing w:val="-4"/>
                <w:w w:val="105"/>
                <w:sz w:val="15"/>
                <w:szCs w:val="15"/>
              </w:rPr>
            </w:pPr>
            <w:r>
              <w:rPr>
                <w:spacing w:val="-4"/>
                <w:w w:val="105"/>
                <w:sz w:val="15"/>
                <w:szCs w:val="15"/>
              </w:rPr>
              <w:t>32°C</w:t>
            </w:r>
          </w:p>
        </w:tc>
      </w:tr>
      <w:tr w:rsidR="00B460F2">
        <w:trPr>
          <w:trHeight w:val="251"/>
        </w:trPr>
        <w:tc>
          <w:tcPr>
            <w:tcW w:w="588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27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-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Humidité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relative</w:t>
            </w:r>
          </w:p>
        </w:tc>
        <w:tc>
          <w:tcPr>
            <w:tcW w:w="5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148" w:right="90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spacing w:val="-5"/>
                <w:w w:val="105"/>
                <w:sz w:val="15"/>
                <w:szCs w:val="15"/>
              </w:rPr>
              <w:t>40%</w:t>
            </w:r>
          </w:p>
        </w:tc>
      </w:tr>
      <w:tr w:rsidR="00B460F2">
        <w:trPr>
          <w:trHeight w:val="561"/>
        </w:trPr>
        <w:tc>
          <w:tcPr>
            <w:tcW w:w="11116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27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Les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DJU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références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METEO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sont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transmis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par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Météo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France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pour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la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station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météorologique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Paris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Montsouris.</w:t>
            </w:r>
          </w:p>
        </w:tc>
      </w:tr>
      <w:tr w:rsidR="00B460F2">
        <w:trPr>
          <w:trHeight w:val="268"/>
        </w:trPr>
        <w:tc>
          <w:tcPr>
            <w:tcW w:w="11116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0F0F0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2" w:right="2"/>
              <w:jc w:val="center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Chauffage</w:t>
            </w:r>
          </w:p>
        </w:tc>
      </w:tr>
      <w:tr w:rsidR="00B460F2">
        <w:trPr>
          <w:trHeight w:val="267"/>
        </w:trPr>
        <w:tc>
          <w:tcPr>
            <w:tcW w:w="588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27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Saison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chauffage</w:t>
            </w:r>
          </w:p>
        </w:tc>
        <w:tc>
          <w:tcPr>
            <w:tcW w:w="5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spacing w:val="-2"/>
                <w:w w:val="105"/>
                <w:sz w:val="15"/>
                <w:szCs w:val="15"/>
              </w:rPr>
              <w:t>Toute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l'année</w:t>
            </w:r>
          </w:p>
        </w:tc>
      </w:tr>
      <w:tr w:rsidR="00B460F2">
        <w:trPr>
          <w:trHeight w:val="268"/>
        </w:trPr>
        <w:tc>
          <w:tcPr>
            <w:tcW w:w="588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27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Période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d’incidence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températures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extérieures</w:t>
            </w:r>
          </w:p>
        </w:tc>
        <w:tc>
          <w:tcPr>
            <w:tcW w:w="5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8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1</w:t>
            </w:r>
            <w:r>
              <w:rPr>
                <w:w w:val="105"/>
                <w:sz w:val="11"/>
                <w:szCs w:val="11"/>
              </w:rPr>
              <w:t>er</w:t>
            </w:r>
            <w:r>
              <w:rPr>
                <w:spacing w:val="-6"/>
                <w:w w:val="105"/>
                <w:sz w:val="11"/>
                <w:szCs w:val="11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octobre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au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20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mai</w:t>
            </w:r>
          </w:p>
        </w:tc>
      </w:tr>
      <w:tr w:rsidR="00B460F2">
        <w:trPr>
          <w:trHeight w:val="443"/>
        </w:trPr>
        <w:tc>
          <w:tcPr>
            <w:tcW w:w="588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"/>
              <w:ind w:left="32"/>
              <w:rPr>
                <w:b/>
                <w:bCs/>
                <w:spacing w:val="-5"/>
                <w:w w:val="105"/>
                <w:sz w:val="17"/>
                <w:szCs w:val="17"/>
              </w:rPr>
            </w:pPr>
            <w:r>
              <w:rPr>
                <w:b/>
                <w:bCs/>
                <w:spacing w:val="-5"/>
                <w:w w:val="105"/>
                <w:sz w:val="17"/>
                <w:szCs w:val="17"/>
              </w:rPr>
              <w:t>DJU</w:t>
            </w:r>
          </w:p>
          <w:p w:rsidR="00B460F2" w:rsidRDefault="00AA665D">
            <w:pPr>
              <w:pStyle w:val="TableParagraph"/>
              <w:kinsoku w:val="0"/>
              <w:overflowPunct w:val="0"/>
              <w:spacing w:before="25"/>
              <w:ind w:left="32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(moyenne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4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586C37">
              <w:rPr>
                <w:w w:val="105"/>
                <w:sz w:val="15"/>
                <w:szCs w:val="15"/>
              </w:rPr>
              <w:t>dernières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année)</w:t>
            </w:r>
          </w:p>
        </w:tc>
        <w:tc>
          <w:tcPr>
            <w:tcW w:w="5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460F2">
        <w:trPr>
          <w:trHeight w:val="268"/>
        </w:trPr>
        <w:tc>
          <w:tcPr>
            <w:tcW w:w="11116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0F0F0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2" w:right="2"/>
              <w:jc w:val="center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Climatisation</w:t>
            </w:r>
          </w:p>
        </w:tc>
      </w:tr>
      <w:tr w:rsidR="00B460F2">
        <w:trPr>
          <w:trHeight w:val="267"/>
        </w:trPr>
        <w:tc>
          <w:tcPr>
            <w:tcW w:w="588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27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Saison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climatisation</w:t>
            </w:r>
          </w:p>
        </w:tc>
        <w:tc>
          <w:tcPr>
            <w:tcW w:w="5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spacing w:val="-2"/>
                <w:w w:val="105"/>
                <w:sz w:val="15"/>
                <w:szCs w:val="15"/>
              </w:rPr>
              <w:t>toute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l’année</w:t>
            </w:r>
          </w:p>
        </w:tc>
      </w:tr>
      <w:tr w:rsidR="00B460F2">
        <w:trPr>
          <w:trHeight w:val="268"/>
        </w:trPr>
        <w:tc>
          <w:tcPr>
            <w:tcW w:w="588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27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Période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d’incidence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températures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extérieures</w:t>
            </w:r>
          </w:p>
        </w:tc>
        <w:tc>
          <w:tcPr>
            <w:tcW w:w="5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8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21</w:t>
            </w:r>
            <w:r>
              <w:rPr>
                <w:spacing w:val="-13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mai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au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30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septembre</w:t>
            </w:r>
          </w:p>
        </w:tc>
      </w:tr>
      <w:tr w:rsidR="00B460F2">
        <w:trPr>
          <w:trHeight w:val="443"/>
        </w:trPr>
        <w:tc>
          <w:tcPr>
            <w:tcW w:w="588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"/>
              <w:ind w:left="32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DJR11</w:t>
            </w:r>
          </w:p>
        </w:tc>
        <w:tc>
          <w:tcPr>
            <w:tcW w:w="5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460F2">
        <w:trPr>
          <w:trHeight w:val="551"/>
        </w:trPr>
        <w:tc>
          <w:tcPr>
            <w:tcW w:w="11116" w:type="dxa"/>
            <w:gridSpan w:val="3"/>
            <w:tcBorders>
              <w:top w:val="single" w:sz="8" w:space="0" w:color="000000"/>
              <w:left w:val="single" w:sz="18" w:space="0" w:color="000000"/>
              <w:bottom w:val="none" w:sz="6" w:space="0" w:color="auto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 w:line="276" w:lineRule="auto"/>
              <w:ind w:left="5133" w:hanging="4854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Les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DJR11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sont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calculés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jour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par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jour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application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la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formule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(Tem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–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11)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Tem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=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température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extérieure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moyenne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(station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météo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 xml:space="preserve">Paris </w:t>
            </w:r>
            <w:r>
              <w:rPr>
                <w:spacing w:val="-2"/>
                <w:w w:val="105"/>
                <w:sz w:val="15"/>
                <w:szCs w:val="15"/>
              </w:rPr>
              <w:t>Montsouris)</w:t>
            </w:r>
          </w:p>
        </w:tc>
      </w:tr>
      <w:tr w:rsidR="00B460F2">
        <w:trPr>
          <w:trHeight w:val="396"/>
        </w:trPr>
        <w:tc>
          <w:tcPr>
            <w:tcW w:w="11116" w:type="dxa"/>
            <w:gridSpan w:val="3"/>
            <w:tcBorders>
              <w:top w:val="none" w:sz="6" w:space="0" w:color="auto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15"/>
              <w:ind w:left="27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Objectifs</w:t>
            </w:r>
            <w:r>
              <w:rPr>
                <w:b/>
                <w:bCs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de</w:t>
            </w:r>
            <w:r>
              <w:rPr>
                <w:b/>
                <w:bCs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consommations</w:t>
            </w:r>
            <w:r>
              <w:rPr>
                <w:b/>
                <w:bCs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indicatifs</w:t>
            </w:r>
          </w:p>
        </w:tc>
      </w:tr>
      <w:tr w:rsidR="00B460F2">
        <w:trPr>
          <w:trHeight w:val="793"/>
        </w:trPr>
        <w:tc>
          <w:tcPr>
            <w:tcW w:w="11116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 w:line="276" w:lineRule="auto"/>
              <w:ind w:left="27"/>
              <w:rPr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Les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objectifs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consommations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ci-après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sont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donnés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à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titre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indicatif.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objectifs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pour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la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première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année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du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Contrat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seront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fixés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durant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la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phase de mise en exploitation à partir des consommations annuelles précédentes.</w:t>
            </w:r>
          </w:p>
        </w:tc>
      </w:tr>
      <w:tr w:rsidR="00B460F2">
        <w:trPr>
          <w:trHeight w:val="268"/>
        </w:trPr>
        <w:tc>
          <w:tcPr>
            <w:tcW w:w="11116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0F0F0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2"/>
              <w:jc w:val="center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Eau</w:t>
            </w:r>
            <w:r>
              <w:rPr>
                <w:b/>
                <w:b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chaude</w:t>
            </w:r>
            <w:r>
              <w:rPr>
                <w:b/>
                <w:bCs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réseau</w:t>
            </w:r>
            <w:r>
              <w:rPr>
                <w:b/>
                <w:bCs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urbain</w:t>
            </w:r>
          </w:p>
        </w:tc>
      </w:tr>
      <w:tr w:rsidR="00B460F2">
        <w:trPr>
          <w:trHeight w:val="560"/>
        </w:trPr>
        <w:tc>
          <w:tcPr>
            <w:tcW w:w="11116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 w:line="276" w:lineRule="auto"/>
              <w:ind w:left="27"/>
              <w:rPr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L'action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porte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sur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la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conduite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sur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la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recherche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permanente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d’économies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pour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optimiser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limiter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consommations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d’eau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chaude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réseau urbain tout en assurant le bon déroulement des activités.</w:t>
            </w:r>
          </w:p>
        </w:tc>
      </w:tr>
      <w:tr w:rsidR="00B460F2">
        <w:trPr>
          <w:trHeight w:val="484"/>
        </w:trPr>
        <w:tc>
          <w:tcPr>
            <w:tcW w:w="588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27"/>
              <w:rPr>
                <w:b/>
                <w:bCs/>
                <w:spacing w:val="-4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Consommation</w:t>
            </w:r>
            <w:r>
              <w:rPr>
                <w:b/>
                <w:bCs/>
                <w:spacing w:val="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annuelle</w:t>
            </w:r>
            <w:r>
              <w:rPr>
                <w:b/>
                <w:bCs/>
                <w:spacing w:val="9"/>
                <w:w w:val="105"/>
                <w:sz w:val="15"/>
                <w:szCs w:val="15"/>
              </w:rPr>
              <w:t xml:space="preserve"> </w:t>
            </w:r>
            <w:r w:rsidR="00586C37">
              <w:rPr>
                <w:b/>
                <w:bCs/>
                <w:spacing w:val="-4"/>
                <w:w w:val="105"/>
                <w:sz w:val="15"/>
                <w:szCs w:val="15"/>
              </w:rPr>
              <w:t>2024</w:t>
            </w:r>
          </w:p>
        </w:tc>
        <w:tc>
          <w:tcPr>
            <w:tcW w:w="5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CB28EC">
            <w:pPr>
              <w:pStyle w:val="TableParagraph"/>
              <w:kinsoku w:val="0"/>
              <w:overflowPunct w:val="0"/>
              <w:spacing w:before="128"/>
              <w:ind w:left="148" w:right="96"/>
              <w:jc w:val="center"/>
              <w:rPr>
                <w:b/>
                <w:bCs/>
                <w:spacing w:val="-5"/>
                <w:w w:val="105"/>
                <w:sz w:val="17"/>
                <w:szCs w:val="17"/>
              </w:rPr>
            </w:pPr>
            <w:r>
              <w:rPr>
                <w:b/>
                <w:bCs/>
                <w:spacing w:val="-5"/>
                <w:w w:val="105"/>
                <w:sz w:val="17"/>
                <w:szCs w:val="17"/>
              </w:rPr>
              <w:t xml:space="preserve">24 678 </w:t>
            </w:r>
            <w:proofErr w:type="spellStart"/>
            <w:r w:rsidR="00AA665D">
              <w:rPr>
                <w:b/>
                <w:bCs/>
                <w:spacing w:val="-5"/>
                <w:w w:val="105"/>
                <w:sz w:val="17"/>
                <w:szCs w:val="17"/>
              </w:rPr>
              <w:t>MWh</w:t>
            </w:r>
            <w:proofErr w:type="spellEnd"/>
          </w:p>
        </w:tc>
      </w:tr>
      <w:tr w:rsidR="00B460F2">
        <w:trPr>
          <w:trHeight w:val="483"/>
        </w:trPr>
        <w:tc>
          <w:tcPr>
            <w:tcW w:w="588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27"/>
              <w:rPr>
                <w:b/>
                <w:bCs/>
                <w:spacing w:val="-4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Consommation</w:t>
            </w:r>
            <w:r>
              <w:rPr>
                <w:b/>
                <w:bCs/>
                <w:spacing w:val="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annuelle</w:t>
            </w:r>
            <w:r>
              <w:rPr>
                <w:b/>
                <w:bCs/>
                <w:spacing w:val="9"/>
                <w:w w:val="105"/>
                <w:sz w:val="15"/>
                <w:szCs w:val="15"/>
              </w:rPr>
              <w:t xml:space="preserve"> </w:t>
            </w:r>
            <w:r w:rsidR="00586C37">
              <w:rPr>
                <w:b/>
                <w:bCs/>
                <w:spacing w:val="-4"/>
                <w:w w:val="105"/>
                <w:sz w:val="15"/>
                <w:szCs w:val="15"/>
              </w:rPr>
              <w:t>2023</w:t>
            </w:r>
          </w:p>
        </w:tc>
        <w:tc>
          <w:tcPr>
            <w:tcW w:w="5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CB28EC">
            <w:pPr>
              <w:pStyle w:val="TableParagraph"/>
              <w:kinsoku w:val="0"/>
              <w:overflowPunct w:val="0"/>
              <w:spacing w:before="128"/>
              <w:ind w:left="148" w:right="96"/>
              <w:jc w:val="center"/>
              <w:rPr>
                <w:b/>
                <w:bCs/>
                <w:spacing w:val="-5"/>
                <w:w w:val="105"/>
                <w:sz w:val="17"/>
                <w:szCs w:val="17"/>
              </w:rPr>
            </w:pPr>
            <w:r>
              <w:rPr>
                <w:b/>
                <w:bCs/>
                <w:spacing w:val="-5"/>
                <w:w w:val="105"/>
                <w:sz w:val="17"/>
                <w:szCs w:val="17"/>
              </w:rPr>
              <w:t xml:space="preserve">23 153 </w:t>
            </w:r>
            <w:proofErr w:type="spellStart"/>
            <w:r w:rsidR="00AA665D">
              <w:rPr>
                <w:b/>
                <w:bCs/>
                <w:spacing w:val="-5"/>
                <w:w w:val="105"/>
                <w:sz w:val="17"/>
                <w:szCs w:val="17"/>
              </w:rPr>
              <w:t>MWh</w:t>
            </w:r>
            <w:proofErr w:type="spellEnd"/>
          </w:p>
        </w:tc>
      </w:tr>
      <w:tr w:rsidR="00B460F2">
        <w:trPr>
          <w:trHeight w:val="483"/>
        </w:trPr>
        <w:tc>
          <w:tcPr>
            <w:tcW w:w="588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27"/>
              <w:rPr>
                <w:b/>
                <w:bCs/>
                <w:spacing w:val="-4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Consommation</w:t>
            </w:r>
            <w:r>
              <w:rPr>
                <w:b/>
                <w:bCs/>
                <w:spacing w:val="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annuelle</w:t>
            </w:r>
            <w:r>
              <w:rPr>
                <w:b/>
                <w:bCs/>
                <w:spacing w:val="9"/>
                <w:w w:val="105"/>
                <w:sz w:val="15"/>
                <w:szCs w:val="15"/>
              </w:rPr>
              <w:t xml:space="preserve"> </w:t>
            </w:r>
            <w:r w:rsidR="00586C37">
              <w:rPr>
                <w:b/>
                <w:bCs/>
                <w:spacing w:val="-4"/>
                <w:w w:val="105"/>
                <w:sz w:val="15"/>
                <w:szCs w:val="15"/>
              </w:rPr>
              <w:t>2022</w:t>
            </w:r>
          </w:p>
        </w:tc>
        <w:tc>
          <w:tcPr>
            <w:tcW w:w="5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CB28EC">
            <w:pPr>
              <w:pStyle w:val="TableParagraph"/>
              <w:kinsoku w:val="0"/>
              <w:overflowPunct w:val="0"/>
              <w:spacing w:before="128"/>
              <w:ind w:left="148" w:right="96"/>
              <w:jc w:val="center"/>
              <w:rPr>
                <w:b/>
                <w:bCs/>
                <w:spacing w:val="-5"/>
                <w:w w:val="105"/>
                <w:sz w:val="17"/>
                <w:szCs w:val="17"/>
              </w:rPr>
            </w:pPr>
            <w:r>
              <w:rPr>
                <w:b/>
                <w:bCs/>
                <w:spacing w:val="-5"/>
                <w:w w:val="105"/>
                <w:sz w:val="17"/>
                <w:szCs w:val="17"/>
              </w:rPr>
              <w:t xml:space="preserve">23 728 </w:t>
            </w:r>
            <w:proofErr w:type="spellStart"/>
            <w:r w:rsidR="00AA665D">
              <w:rPr>
                <w:b/>
                <w:bCs/>
                <w:spacing w:val="-5"/>
                <w:w w:val="105"/>
                <w:sz w:val="17"/>
                <w:szCs w:val="17"/>
              </w:rPr>
              <w:t>MWh</w:t>
            </w:r>
            <w:proofErr w:type="spellEnd"/>
          </w:p>
        </w:tc>
      </w:tr>
      <w:tr w:rsidR="00B460F2">
        <w:trPr>
          <w:trHeight w:val="484"/>
        </w:trPr>
        <w:tc>
          <w:tcPr>
            <w:tcW w:w="588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5"/>
              <w:ind w:left="27"/>
              <w:rPr>
                <w:b/>
                <w:bCs/>
                <w:spacing w:val="-4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Consommation</w:t>
            </w:r>
            <w:r>
              <w:rPr>
                <w:b/>
                <w:bCs/>
                <w:spacing w:val="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annuelle</w:t>
            </w:r>
            <w:r>
              <w:rPr>
                <w:b/>
                <w:bCs/>
                <w:spacing w:val="9"/>
                <w:w w:val="105"/>
                <w:sz w:val="15"/>
                <w:szCs w:val="15"/>
              </w:rPr>
              <w:t xml:space="preserve"> </w:t>
            </w:r>
            <w:r w:rsidR="00586C37">
              <w:rPr>
                <w:b/>
                <w:bCs/>
                <w:spacing w:val="-4"/>
                <w:w w:val="105"/>
                <w:sz w:val="15"/>
                <w:szCs w:val="15"/>
              </w:rPr>
              <w:t>2021</w:t>
            </w:r>
          </w:p>
        </w:tc>
        <w:tc>
          <w:tcPr>
            <w:tcW w:w="5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CB28EC">
            <w:pPr>
              <w:pStyle w:val="TableParagraph"/>
              <w:kinsoku w:val="0"/>
              <w:overflowPunct w:val="0"/>
              <w:spacing w:before="129"/>
              <w:ind w:left="148" w:right="96"/>
              <w:jc w:val="center"/>
              <w:rPr>
                <w:b/>
                <w:bCs/>
                <w:spacing w:val="-5"/>
                <w:w w:val="105"/>
                <w:sz w:val="17"/>
                <w:szCs w:val="17"/>
              </w:rPr>
            </w:pPr>
            <w:r>
              <w:rPr>
                <w:b/>
                <w:bCs/>
                <w:spacing w:val="-5"/>
                <w:w w:val="105"/>
                <w:sz w:val="17"/>
                <w:szCs w:val="17"/>
              </w:rPr>
              <w:t xml:space="preserve">26 632 </w:t>
            </w:r>
            <w:proofErr w:type="spellStart"/>
            <w:r w:rsidR="00AA665D">
              <w:rPr>
                <w:b/>
                <w:bCs/>
                <w:spacing w:val="-5"/>
                <w:w w:val="105"/>
                <w:sz w:val="17"/>
                <w:szCs w:val="17"/>
              </w:rPr>
              <w:t>MWh</w:t>
            </w:r>
            <w:proofErr w:type="spellEnd"/>
          </w:p>
        </w:tc>
      </w:tr>
      <w:tr w:rsidR="00B460F2">
        <w:trPr>
          <w:trHeight w:val="268"/>
        </w:trPr>
        <w:tc>
          <w:tcPr>
            <w:tcW w:w="11116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F0F0F0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2" w:right="1"/>
              <w:jc w:val="center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Eau</w:t>
            </w:r>
            <w:r>
              <w:rPr>
                <w:b/>
                <w:bCs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glacée</w:t>
            </w:r>
            <w:r>
              <w:rPr>
                <w:b/>
                <w:bCs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réseau</w:t>
            </w:r>
            <w:r>
              <w:rPr>
                <w:b/>
                <w:bCs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urbain</w:t>
            </w:r>
          </w:p>
        </w:tc>
      </w:tr>
      <w:tr w:rsidR="00B460F2">
        <w:trPr>
          <w:trHeight w:val="541"/>
        </w:trPr>
        <w:tc>
          <w:tcPr>
            <w:tcW w:w="11116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 w:line="276" w:lineRule="auto"/>
              <w:ind w:left="27"/>
              <w:rPr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L'action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porte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sur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la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conduite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sur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la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recherche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permanente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d’économies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pour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optimiser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limiter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consommations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d’eau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glacée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réseau urbain tout en assurant le bon déroulement des activités.</w:t>
            </w:r>
          </w:p>
        </w:tc>
      </w:tr>
      <w:tr w:rsidR="00B460F2" w:rsidTr="006F763D">
        <w:trPr>
          <w:trHeight w:val="483"/>
        </w:trPr>
        <w:tc>
          <w:tcPr>
            <w:tcW w:w="588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27"/>
              <w:rPr>
                <w:b/>
                <w:bCs/>
                <w:spacing w:val="-4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Consommation</w:t>
            </w:r>
            <w:r>
              <w:rPr>
                <w:b/>
                <w:bCs/>
                <w:spacing w:val="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annuelle</w:t>
            </w:r>
            <w:r>
              <w:rPr>
                <w:b/>
                <w:bCs/>
                <w:spacing w:val="9"/>
                <w:w w:val="105"/>
                <w:sz w:val="15"/>
                <w:szCs w:val="15"/>
              </w:rPr>
              <w:t xml:space="preserve"> </w:t>
            </w:r>
            <w:r w:rsidR="00586C37">
              <w:rPr>
                <w:b/>
                <w:bCs/>
                <w:spacing w:val="-4"/>
                <w:w w:val="105"/>
                <w:sz w:val="15"/>
                <w:szCs w:val="15"/>
              </w:rPr>
              <w:t>2024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6C757E">
            <w:pPr>
              <w:pStyle w:val="TableParagraph"/>
              <w:kinsoku w:val="0"/>
              <w:overflowPunct w:val="0"/>
              <w:spacing w:before="128"/>
              <w:ind w:left="40"/>
              <w:jc w:val="center"/>
              <w:rPr>
                <w:b/>
                <w:bCs/>
                <w:spacing w:val="-5"/>
                <w:w w:val="105"/>
                <w:sz w:val="17"/>
                <w:szCs w:val="17"/>
              </w:rPr>
            </w:pPr>
            <w:r>
              <w:rPr>
                <w:b/>
                <w:bCs/>
                <w:spacing w:val="-5"/>
                <w:w w:val="105"/>
                <w:sz w:val="17"/>
                <w:szCs w:val="17"/>
              </w:rPr>
              <w:t xml:space="preserve">23 076 </w:t>
            </w:r>
            <w:proofErr w:type="spellStart"/>
            <w:r w:rsidR="00AA665D">
              <w:rPr>
                <w:b/>
                <w:bCs/>
                <w:spacing w:val="-5"/>
                <w:w w:val="105"/>
                <w:sz w:val="17"/>
                <w:szCs w:val="17"/>
              </w:rPr>
              <w:t>MWh</w:t>
            </w:r>
            <w:proofErr w:type="spellEnd"/>
          </w:p>
        </w:tc>
        <w:tc>
          <w:tcPr>
            <w:tcW w:w="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spacing w:before="128"/>
              <w:ind w:left="55" w:right="2"/>
              <w:jc w:val="center"/>
              <w:rPr>
                <w:b/>
                <w:bCs/>
                <w:spacing w:val="-7"/>
                <w:w w:val="105"/>
                <w:sz w:val="17"/>
                <w:szCs w:val="17"/>
              </w:rPr>
            </w:pPr>
          </w:p>
        </w:tc>
      </w:tr>
      <w:tr w:rsidR="00B460F2" w:rsidTr="006F763D">
        <w:trPr>
          <w:trHeight w:val="483"/>
        </w:trPr>
        <w:tc>
          <w:tcPr>
            <w:tcW w:w="588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27"/>
              <w:rPr>
                <w:b/>
                <w:bCs/>
                <w:spacing w:val="-4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Consommation</w:t>
            </w:r>
            <w:r>
              <w:rPr>
                <w:b/>
                <w:bCs/>
                <w:spacing w:val="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annuelle</w:t>
            </w:r>
            <w:r>
              <w:rPr>
                <w:b/>
                <w:bCs/>
                <w:spacing w:val="9"/>
                <w:w w:val="105"/>
                <w:sz w:val="15"/>
                <w:szCs w:val="15"/>
              </w:rPr>
              <w:t xml:space="preserve"> </w:t>
            </w:r>
            <w:r w:rsidR="00586C37">
              <w:rPr>
                <w:b/>
                <w:bCs/>
                <w:spacing w:val="-4"/>
                <w:w w:val="105"/>
                <w:sz w:val="15"/>
                <w:szCs w:val="15"/>
              </w:rPr>
              <w:t>2023</w:t>
            </w:r>
          </w:p>
        </w:tc>
        <w:tc>
          <w:tcPr>
            <w:tcW w:w="5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6C757E">
            <w:pPr>
              <w:pStyle w:val="TableParagraph"/>
              <w:kinsoku w:val="0"/>
              <w:overflowPunct w:val="0"/>
              <w:spacing w:before="128"/>
              <w:ind w:left="40"/>
              <w:jc w:val="center"/>
              <w:rPr>
                <w:b/>
                <w:bCs/>
                <w:spacing w:val="-5"/>
                <w:w w:val="105"/>
                <w:sz w:val="17"/>
                <w:szCs w:val="17"/>
              </w:rPr>
            </w:pPr>
            <w:r>
              <w:rPr>
                <w:b/>
                <w:bCs/>
                <w:spacing w:val="-5"/>
                <w:w w:val="105"/>
                <w:sz w:val="17"/>
                <w:szCs w:val="17"/>
              </w:rPr>
              <w:t xml:space="preserve">22 847 </w:t>
            </w:r>
            <w:proofErr w:type="spellStart"/>
            <w:r w:rsidR="00AA665D">
              <w:rPr>
                <w:b/>
                <w:bCs/>
                <w:spacing w:val="-5"/>
                <w:w w:val="105"/>
                <w:sz w:val="17"/>
                <w:szCs w:val="17"/>
              </w:rPr>
              <w:t>MWh</w:t>
            </w:r>
            <w:proofErr w:type="spellEnd"/>
          </w:p>
        </w:tc>
        <w:tc>
          <w:tcPr>
            <w:tcW w:w="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spacing w:before="145"/>
              <w:ind w:left="55"/>
              <w:jc w:val="center"/>
              <w:rPr>
                <w:b/>
                <w:bCs/>
                <w:spacing w:val="-5"/>
                <w:w w:val="105"/>
                <w:sz w:val="17"/>
                <w:szCs w:val="17"/>
                <w:vertAlign w:val="superscript"/>
              </w:rPr>
            </w:pPr>
          </w:p>
        </w:tc>
      </w:tr>
      <w:tr w:rsidR="00B460F2">
        <w:trPr>
          <w:trHeight w:val="483"/>
        </w:trPr>
        <w:tc>
          <w:tcPr>
            <w:tcW w:w="588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27"/>
              <w:rPr>
                <w:b/>
                <w:bCs/>
                <w:spacing w:val="-4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Consommation</w:t>
            </w:r>
            <w:r>
              <w:rPr>
                <w:b/>
                <w:bCs/>
                <w:spacing w:val="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annuelle</w:t>
            </w:r>
            <w:r>
              <w:rPr>
                <w:b/>
                <w:bCs/>
                <w:spacing w:val="9"/>
                <w:w w:val="105"/>
                <w:sz w:val="15"/>
                <w:szCs w:val="15"/>
              </w:rPr>
              <w:t xml:space="preserve"> </w:t>
            </w:r>
            <w:r w:rsidR="00586C37">
              <w:rPr>
                <w:b/>
                <w:bCs/>
                <w:spacing w:val="-4"/>
                <w:w w:val="105"/>
                <w:sz w:val="15"/>
                <w:szCs w:val="15"/>
              </w:rPr>
              <w:t>2022</w:t>
            </w:r>
          </w:p>
        </w:tc>
        <w:tc>
          <w:tcPr>
            <w:tcW w:w="5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CB28EC">
            <w:pPr>
              <w:pStyle w:val="TableParagraph"/>
              <w:kinsoku w:val="0"/>
              <w:overflowPunct w:val="0"/>
              <w:spacing w:before="128"/>
              <w:ind w:left="148" w:right="96"/>
              <w:jc w:val="center"/>
              <w:rPr>
                <w:b/>
                <w:bCs/>
                <w:spacing w:val="-5"/>
                <w:w w:val="105"/>
                <w:sz w:val="17"/>
                <w:szCs w:val="17"/>
              </w:rPr>
            </w:pPr>
            <w:r>
              <w:rPr>
                <w:b/>
                <w:bCs/>
                <w:spacing w:val="-5"/>
                <w:w w:val="105"/>
                <w:sz w:val="17"/>
                <w:szCs w:val="17"/>
              </w:rPr>
              <w:t xml:space="preserve">23 922 </w:t>
            </w:r>
            <w:proofErr w:type="spellStart"/>
            <w:r w:rsidR="00AA665D">
              <w:rPr>
                <w:b/>
                <w:bCs/>
                <w:spacing w:val="-5"/>
                <w:w w:val="105"/>
                <w:sz w:val="17"/>
                <w:szCs w:val="17"/>
              </w:rPr>
              <w:t>MWh</w:t>
            </w:r>
            <w:proofErr w:type="spellEnd"/>
          </w:p>
        </w:tc>
      </w:tr>
      <w:tr w:rsidR="00B460F2">
        <w:trPr>
          <w:trHeight w:val="484"/>
        </w:trPr>
        <w:tc>
          <w:tcPr>
            <w:tcW w:w="588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27"/>
              <w:rPr>
                <w:b/>
                <w:bCs/>
                <w:spacing w:val="-4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Consommation</w:t>
            </w:r>
            <w:r>
              <w:rPr>
                <w:b/>
                <w:bCs/>
                <w:spacing w:val="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annuelle</w:t>
            </w:r>
            <w:r>
              <w:rPr>
                <w:b/>
                <w:bCs/>
                <w:spacing w:val="9"/>
                <w:w w:val="105"/>
                <w:sz w:val="15"/>
                <w:szCs w:val="15"/>
              </w:rPr>
              <w:t xml:space="preserve"> </w:t>
            </w:r>
            <w:r w:rsidR="00586C37">
              <w:rPr>
                <w:b/>
                <w:bCs/>
                <w:spacing w:val="-4"/>
                <w:w w:val="105"/>
                <w:sz w:val="15"/>
                <w:szCs w:val="15"/>
              </w:rPr>
              <w:t>2021</w:t>
            </w:r>
          </w:p>
        </w:tc>
        <w:tc>
          <w:tcPr>
            <w:tcW w:w="5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6F763D">
            <w:pPr>
              <w:pStyle w:val="TableParagraph"/>
              <w:kinsoku w:val="0"/>
              <w:overflowPunct w:val="0"/>
              <w:spacing w:before="128"/>
              <w:ind w:left="148" w:right="96"/>
              <w:jc w:val="center"/>
              <w:rPr>
                <w:b/>
                <w:bCs/>
                <w:spacing w:val="-5"/>
                <w:w w:val="105"/>
                <w:sz w:val="17"/>
                <w:szCs w:val="17"/>
              </w:rPr>
            </w:pPr>
            <w:r>
              <w:rPr>
                <w:b/>
                <w:bCs/>
                <w:spacing w:val="-5"/>
                <w:w w:val="105"/>
                <w:sz w:val="17"/>
                <w:szCs w:val="17"/>
              </w:rPr>
              <w:t xml:space="preserve">26 632 </w:t>
            </w:r>
            <w:proofErr w:type="spellStart"/>
            <w:r w:rsidR="00AA665D">
              <w:rPr>
                <w:b/>
                <w:bCs/>
                <w:spacing w:val="-5"/>
                <w:w w:val="105"/>
                <w:sz w:val="17"/>
                <w:szCs w:val="17"/>
              </w:rPr>
              <w:t>MWh</w:t>
            </w:r>
            <w:proofErr w:type="spellEnd"/>
          </w:p>
        </w:tc>
      </w:tr>
    </w:tbl>
    <w:p w:rsidR="00B460F2" w:rsidRDefault="00B460F2">
      <w:pPr>
        <w:rPr>
          <w:rFonts w:ascii="Times New Roman" w:hAnsi="Times New Roman" w:cs="Times New Roman"/>
          <w:sz w:val="2"/>
          <w:szCs w:val="2"/>
        </w:rPr>
        <w:sectPr w:rsidR="00B460F2">
          <w:pgSz w:w="11910" w:h="16840"/>
          <w:pgMar w:top="1060" w:right="280" w:bottom="700" w:left="260" w:header="0" w:footer="508" w:gutter="0"/>
          <w:cols w:space="720"/>
          <w:noEndnote/>
        </w:sectPr>
      </w:pPr>
    </w:p>
    <w:p w:rsidR="00B460F2" w:rsidRDefault="00B460F2">
      <w:pPr>
        <w:pStyle w:val="Corpsdetexte"/>
        <w:kinsoku w:val="0"/>
        <w:overflowPunct w:val="0"/>
        <w:rPr>
          <w:sz w:val="20"/>
          <w:szCs w:val="20"/>
        </w:rPr>
      </w:pPr>
    </w:p>
    <w:p w:rsidR="00B460F2" w:rsidRDefault="00B460F2">
      <w:pPr>
        <w:pStyle w:val="Corpsdetexte"/>
        <w:kinsoku w:val="0"/>
        <w:overflowPunct w:val="0"/>
        <w:spacing w:before="35"/>
        <w:rPr>
          <w:sz w:val="20"/>
          <w:szCs w:val="20"/>
        </w:rPr>
      </w:pP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"/>
        <w:gridCol w:w="6292"/>
        <w:gridCol w:w="2396"/>
        <w:gridCol w:w="1973"/>
      </w:tblGrid>
      <w:tr w:rsidR="00B460F2">
        <w:trPr>
          <w:trHeight w:val="471"/>
        </w:trPr>
        <w:tc>
          <w:tcPr>
            <w:tcW w:w="11117" w:type="dxa"/>
            <w:gridSpan w:val="4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00AFEF"/>
          </w:tcPr>
          <w:p w:rsidR="00B460F2" w:rsidRDefault="00AA665D" w:rsidP="00F03A3C">
            <w:pPr>
              <w:pStyle w:val="TableParagraph"/>
              <w:kinsoku w:val="0"/>
              <w:overflowPunct w:val="0"/>
              <w:spacing w:line="266" w:lineRule="exact"/>
              <w:rPr>
                <w:b/>
                <w:bCs/>
                <w:color w:val="FFFFFF"/>
                <w:spacing w:val="-2"/>
                <w:sz w:val="23"/>
                <w:szCs w:val="23"/>
              </w:rPr>
            </w:pPr>
            <w:r>
              <w:rPr>
                <w:b/>
                <w:bCs/>
                <w:color w:val="FFFFFF"/>
                <w:sz w:val="23"/>
                <w:szCs w:val="23"/>
              </w:rPr>
              <w:t>Chauffage</w:t>
            </w:r>
            <w:r>
              <w:rPr>
                <w:b/>
                <w:bCs/>
                <w:color w:val="FFFFFF"/>
                <w:spacing w:val="2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-</w:t>
            </w:r>
            <w:r>
              <w:rPr>
                <w:b/>
                <w:bCs/>
                <w:color w:val="FFFFFF"/>
                <w:spacing w:val="4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Ventilation</w:t>
            </w:r>
            <w:r>
              <w:rPr>
                <w:b/>
                <w:bCs/>
                <w:color w:val="FFFFFF"/>
                <w:spacing w:val="2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-</w:t>
            </w:r>
            <w:r>
              <w:rPr>
                <w:b/>
                <w:bCs/>
                <w:color w:val="FFFFFF"/>
                <w:spacing w:val="4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Climatisation</w:t>
            </w:r>
            <w:r>
              <w:rPr>
                <w:b/>
                <w:bCs/>
                <w:color w:val="FFFFFF"/>
                <w:spacing w:val="2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-</w:t>
            </w:r>
            <w:r>
              <w:rPr>
                <w:b/>
                <w:bCs/>
                <w:color w:val="FFFFFF"/>
                <w:spacing w:val="4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pacing w:val="-2"/>
                <w:sz w:val="23"/>
                <w:szCs w:val="23"/>
              </w:rPr>
              <w:t>Désenfumage</w:t>
            </w:r>
          </w:p>
        </w:tc>
      </w:tr>
      <w:tr w:rsidR="00B460F2">
        <w:trPr>
          <w:trHeight w:val="268"/>
        </w:trPr>
        <w:tc>
          <w:tcPr>
            <w:tcW w:w="6748" w:type="dxa"/>
            <w:gridSpan w:val="2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1"/>
              <w:ind w:left="32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1</w:t>
            </w:r>
            <w:r>
              <w:rPr>
                <w:b/>
                <w:bCs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-</w:t>
            </w:r>
            <w:r>
              <w:rPr>
                <w:b/>
                <w:bCs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Prestations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2"/>
              <w:jc w:val="center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Forfait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0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Hors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forfait</w:t>
            </w:r>
          </w:p>
        </w:tc>
      </w:tr>
      <w:tr w:rsidR="00B460F2">
        <w:trPr>
          <w:trHeight w:val="267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Astreinte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24h/24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7j/7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(dédiée)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2"/>
              <w:ind w:left="42" w:right="2"/>
              <w:jc w:val="center"/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</w:pPr>
            <w:r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  <w:t>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460F2">
        <w:trPr>
          <w:trHeight w:val="26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5"/>
              <w:rPr>
                <w:sz w:val="2"/>
                <w:szCs w:val="2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Conduite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surveillance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(dont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gestion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énergies)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2"/>
              <w:ind w:left="42" w:right="2"/>
              <w:jc w:val="center"/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</w:pPr>
            <w:r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  <w:t>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460F2">
        <w:trPr>
          <w:trHeight w:val="268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5"/>
              <w:rPr>
                <w:sz w:val="2"/>
                <w:szCs w:val="2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Maintenance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préventive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jusqu'au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niveau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4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inclus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2"/>
              <w:ind w:left="42" w:right="2"/>
              <w:jc w:val="center"/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</w:pPr>
            <w:r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  <w:t>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460F2">
        <w:trPr>
          <w:trHeight w:val="26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5"/>
              <w:rPr>
                <w:sz w:val="2"/>
                <w:szCs w:val="2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Maintenance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corrective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jusqu'au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niveau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4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inclus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2"/>
              <w:ind w:left="42" w:right="2"/>
              <w:jc w:val="center"/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</w:pPr>
            <w:r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  <w:t>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460F2">
        <w:trPr>
          <w:trHeight w:val="268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5"/>
              <w:rPr>
                <w:sz w:val="2"/>
                <w:szCs w:val="2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Maintenance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préventive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corrective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niveau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2"/>
              <w:ind w:right="872"/>
              <w:jc w:val="right"/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</w:pPr>
            <w:r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  <w:t></w:t>
            </w:r>
          </w:p>
        </w:tc>
      </w:tr>
      <w:tr w:rsidR="00B460F2">
        <w:trPr>
          <w:trHeight w:val="462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5"/>
              <w:rPr>
                <w:sz w:val="2"/>
                <w:szCs w:val="2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Accompagnement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organismes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contrôle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Suivi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résolution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anomalies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2"/>
              <w:ind w:left="42" w:right="2"/>
              <w:jc w:val="center"/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</w:pPr>
            <w:r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  <w:t>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460F2">
        <w:trPr>
          <w:trHeight w:val="268"/>
        </w:trPr>
        <w:tc>
          <w:tcPr>
            <w:tcW w:w="6748" w:type="dxa"/>
            <w:gridSpan w:val="2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1"/>
              <w:ind w:left="32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2</w:t>
            </w:r>
            <w:r>
              <w:rPr>
                <w:b/>
                <w:bCs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-</w:t>
            </w:r>
            <w:r>
              <w:rPr>
                <w:b/>
                <w:bCs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Fournitures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2"/>
              <w:jc w:val="center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Forfait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0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Hors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forfait</w:t>
            </w:r>
          </w:p>
        </w:tc>
      </w:tr>
      <w:tr w:rsidR="00B460F2">
        <w:trPr>
          <w:trHeight w:val="210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B460F2" w:rsidRDefault="00AA665D">
            <w:pPr>
              <w:pStyle w:val="TableParagraph"/>
              <w:kinsoku w:val="0"/>
              <w:overflowPunct w:val="0"/>
              <w:spacing w:before="2" w:line="189" w:lineRule="exact"/>
              <w:ind w:left="45"/>
              <w:rPr>
                <w:b/>
                <w:bCs/>
                <w:spacing w:val="-2"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Fournitures</w:t>
            </w:r>
            <w:r>
              <w:rPr>
                <w:b/>
                <w:bCs/>
                <w:spacing w:val="14"/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</w:rPr>
              <w:t>et</w:t>
            </w:r>
            <w:r>
              <w:rPr>
                <w:b/>
                <w:bCs/>
                <w:spacing w:val="1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sz w:val="17"/>
                <w:szCs w:val="17"/>
              </w:rPr>
              <w:t>consommables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D9D9D9"/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460F2">
        <w:trPr>
          <w:trHeight w:val="667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5"/>
              <w:rPr>
                <w:sz w:val="2"/>
                <w:szCs w:val="2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7F6379">
            <w:pPr>
              <w:pStyle w:val="TableParagraph"/>
              <w:numPr>
                <w:ilvl w:val="0"/>
                <w:numId w:val="4"/>
              </w:numPr>
              <w:tabs>
                <w:tab w:val="left" w:pos="140"/>
              </w:tabs>
              <w:kinsoku w:val="0"/>
              <w:overflowPunct w:val="0"/>
              <w:spacing w:before="7"/>
              <w:ind w:left="140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Tous</w:t>
            </w:r>
            <w:r w:rsidR="00AA665D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les</w:t>
            </w:r>
            <w:r w:rsidR="00AA665D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filtres</w:t>
            </w:r>
            <w:r w:rsidR="00AA665D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et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proofErr w:type="spellStart"/>
            <w:r w:rsidR="00AA665D">
              <w:rPr>
                <w:w w:val="105"/>
                <w:sz w:val="15"/>
                <w:szCs w:val="15"/>
              </w:rPr>
              <w:t>pré-</w:t>
            </w:r>
            <w:r w:rsidR="00AA665D">
              <w:rPr>
                <w:spacing w:val="-2"/>
                <w:w w:val="105"/>
                <w:sz w:val="15"/>
                <w:szCs w:val="15"/>
              </w:rPr>
              <w:t>filtres</w:t>
            </w:r>
            <w:proofErr w:type="spellEnd"/>
            <w:r w:rsidR="00AA665D">
              <w:rPr>
                <w:spacing w:val="-2"/>
                <w:w w:val="105"/>
                <w:sz w:val="15"/>
                <w:szCs w:val="15"/>
              </w:rPr>
              <w:t>,</w:t>
            </w:r>
          </w:p>
          <w:p w:rsidR="00B460F2" w:rsidRDefault="007F6379">
            <w:pPr>
              <w:pStyle w:val="TableParagraph"/>
              <w:numPr>
                <w:ilvl w:val="0"/>
                <w:numId w:val="4"/>
              </w:numPr>
              <w:tabs>
                <w:tab w:val="left" w:pos="140"/>
              </w:tabs>
              <w:kinsoku w:val="0"/>
              <w:overflowPunct w:val="0"/>
              <w:spacing w:before="27"/>
              <w:ind w:left="140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Les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cartouches</w:t>
            </w:r>
            <w:r w:rsidR="00AA665D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AA665D">
              <w:rPr>
                <w:spacing w:val="-2"/>
                <w:w w:val="105"/>
                <w:sz w:val="15"/>
                <w:szCs w:val="15"/>
              </w:rPr>
              <w:t>déshydratantes,</w:t>
            </w:r>
          </w:p>
          <w:p w:rsidR="00B460F2" w:rsidRDefault="007F6379">
            <w:pPr>
              <w:pStyle w:val="TableParagraph"/>
              <w:numPr>
                <w:ilvl w:val="0"/>
                <w:numId w:val="4"/>
              </w:numPr>
              <w:tabs>
                <w:tab w:val="left" w:pos="140"/>
              </w:tabs>
              <w:kinsoku w:val="0"/>
              <w:overflowPunct w:val="0"/>
              <w:spacing w:before="27"/>
              <w:ind w:left="140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Tous</w:t>
            </w:r>
            <w:r w:rsidR="00AA665D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les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filtres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et</w:t>
            </w:r>
            <w:r w:rsidR="00AA665D">
              <w:rPr>
                <w:spacing w:val="-7"/>
                <w:w w:val="105"/>
                <w:sz w:val="15"/>
                <w:szCs w:val="15"/>
              </w:rPr>
              <w:t xml:space="preserve"> </w:t>
            </w:r>
            <w:proofErr w:type="spellStart"/>
            <w:r w:rsidR="00AA665D">
              <w:rPr>
                <w:w w:val="105"/>
                <w:sz w:val="15"/>
                <w:szCs w:val="15"/>
              </w:rPr>
              <w:t>pré-filtres</w:t>
            </w:r>
            <w:proofErr w:type="spellEnd"/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à</w:t>
            </w:r>
            <w:r w:rsidR="00AA665D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="00AA665D">
              <w:rPr>
                <w:spacing w:val="-2"/>
                <w:w w:val="105"/>
                <w:sz w:val="15"/>
                <w:szCs w:val="15"/>
              </w:rPr>
              <w:t>huile,</w:t>
            </w:r>
          </w:p>
          <w:p w:rsidR="00B460F2" w:rsidRDefault="007F6379">
            <w:pPr>
              <w:pStyle w:val="TableParagraph"/>
              <w:numPr>
                <w:ilvl w:val="0"/>
                <w:numId w:val="4"/>
              </w:numPr>
              <w:tabs>
                <w:tab w:val="left" w:pos="140"/>
              </w:tabs>
              <w:kinsoku w:val="0"/>
              <w:overflowPunct w:val="0"/>
              <w:spacing w:before="28"/>
              <w:ind w:left="140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Chiffons</w:t>
            </w:r>
            <w:r w:rsidR="00AA665D">
              <w:rPr>
                <w:w w:val="105"/>
                <w:sz w:val="15"/>
                <w:szCs w:val="15"/>
              </w:rPr>
              <w:t>,</w:t>
            </w:r>
            <w:r w:rsidR="00AA665D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pinceaux,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balais,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spacing w:val="-2"/>
                <w:w w:val="105"/>
                <w:sz w:val="15"/>
                <w:szCs w:val="15"/>
              </w:rPr>
              <w:t>serpillières,</w:t>
            </w:r>
          </w:p>
          <w:p w:rsidR="00B460F2" w:rsidRDefault="007F6379">
            <w:pPr>
              <w:pStyle w:val="TableParagraph"/>
              <w:numPr>
                <w:ilvl w:val="0"/>
                <w:numId w:val="4"/>
              </w:numPr>
              <w:tabs>
                <w:tab w:val="left" w:pos="140"/>
              </w:tabs>
              <w:kinsoku w:val="0"/>
              <w:overflowPunct w:val="0"/>
              <w:spacing w:before="27"/>
              <w:ind w:left="140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Huiles</w:t>
            </w:r>
            <w:r w:rsidR="00AA665D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(appoints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et</w:t>
            </w:r>
            <w:r w:rsidR="00AA665D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vidanges),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produits</w:t>
            </w:r>
            <w:r w:rsidR="00AA665D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de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graissage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génériques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et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spacing w:val="-2"/>
                <w:w w:val="105"/>
                <w:sz w:val="15"/>
                <w:szCs w:val="15"/>
              </w:rPr>
              <w:t>spécifiques,</w:t>
            </w:r>
          </w:p>
          <w:p w:rsidR="00B460F2" w:rsidRDefault="007F6379">
            <w:pPr>
              <w:pStyle w:val="TableParagraph"/>
              <w:numPr>
                <w:ilvl w:val="0"/>
                <w:numId w:val="4"/>
              </w:numPr>
              <w:tabs>
                <w:tab w:val="left" w:pos="140"/>
              </w:tabs>
              <w:kinsoku w:val="0"/>
              <w:overflowPunct w:val="0"/>
              <w:spacing w:before="27" w:line="276" w:lineRule="auto"/>
              <w:ind w:right="555" w:firstLine="0"/>
              <w:rPr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Dégrippants</w:t>
            </w:r>
            <w:r w:rsidR="00AA665D">
              <w:rPr>
                <w:w w:val="105"/>
                <w:sz w:val="15"/>
                <w:szCs w:val="15"/>
              </w:rPr>
              <w:t>,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silicones,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agents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protecteurs,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white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spirit,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pétrole,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produits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de nettoyage des sols, machinerie et appareillages,</w:t>
            </w:r>
          </w:p>
          <w:p w:rsidR="00B460F2" w:rsidRDefault="007F6379">
            <w:pPr>
              <w:pStyle w:val="TableParagraph"/>
              <w:numPr>
                <w:ilvl w:val="0"/>
                <w:numId w:val="4"/>
              </w:numPr>
              <w:tabs>
                <w:tab w:val="left" w:pos="140"/>
              </w:tabs>
              <w:kinsoku w:val="0"/>
              <w:overflowPunct w:val="0"/>
              <w:spacing w:line="183" w:lineRule="exact"/>
              <w:ind w:left="140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Baguettes</w:t>
            </w:r>
            <w:r w:rsidR="00AA665D">
              <w:rPr>
                <w:spacing w:val="-13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de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soudure,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brasure,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filasses,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Téflon,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spacing w:val="-2"/>
                <w:w w:val="105"/>
                <w:sz w:val="15"/>
                <w:szCs w:val="15"/>
              </w:rPr>
              <w:t>etc.,</w:t>
            </w:r>
          </w:p>
          <w:p w:rsidR="00B460F2" w:rsidRDefault="007F6379">
            <w:pPr>
              <w:pStyle w:val="TableParagraph"/>
              <w:numPr>
                <w:ilvl w:val="0"/>
                <w:numId w:val="4"/>
              </w:numPr>
              <w:tabs>
                <w:tab w:val="left" w:pos="140"/>
              </w:tabs>
              <w:kinsoku w:val="0"/>
              <w:overflowPunct w:val="0"/>
              <w:spacing w:before="28" w:line="276" w:lineRule="auto"/>
              <w:ind w:right="355" w:firstLine="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Joints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de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toute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nature,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proofErr w:type="spellStart"/>
            <w:r w:rsidR="00AA665D">
              <w:rPr>
                <w:w w:val="105"/>
                <w:sz w:val="15"/>
                <w:szCs w:val="15"/>
              </w:rPr>
              <w:t>circlips</w:t>
            </w:r>
            <w:proofErr w:type="spellEnd"/>
            <w:r w:rsidR="00AA665D">
              <w:rPr>
                <w:w w:val="105"/>
                <w:sz w:val="15"/>
                <w:szCs w:val="15"/>
              </w:rPr>
              <w:t>,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visserie,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boulonnerie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et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accessoires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de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 xml:space="preserve">fixation </w:t>
            </w:r>
            <w:r w:rsidR="00AA665D">
              <w:rPr>
                <w:spacing w:val="-2"/>
                <w:w w:val="105"/>
                <w:sz w:val="15"/>
                <w:szCs w:val="15"/>
              </w:rPr>
              <w:t>courants,</w:t>
            </w:r>
          </w:p>
          <w:p w:rsidR="00B460F2" w:rsidRDefault="007F6379">
            <w:pPr>
              <w:pStyle w:val="TableParagraph"/>
              <w:numPr>
                <w:ilvl w:val="0"/>
                <w:numId w:val="4"/>
              </w:numPr>
              <w:tabs>
                <w:tab w:val="left" w:pos="140"/>
              </w:tabs>
              <w:kinsoku w:val="0"/>
              <w:overflowPunct w:val="0"/>
              <w:spacing w:line="183" w:lineRule="exact"/>
              <w:ind w:left="140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Eau</w:t>
            </w:r>
            <w:r w:rsidR="00AA665D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distillée</w:t>
            </w:r>
            <w:r w:rsidR="00AA665D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(appoint</w:t>
            </w:r>
            <w:r w:rsidR="00AA665D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d'eau</w:t>
            </w:r>
            <w:r w:rsidR="00AA665D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des</w:t>
            </w:r>
            <w:r w:rsidR="00AA665D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="00AA665D">
              <w:rPr>
                <w:spacing w:val="-2"/>
                <w:w w:val="105"/>
                <w:sz w:val="15"/>
                <w:szCs w:val="15"/>
              </w:rPr>
              <w:t>batteries),</w:t>
            </w:r>
          </w:p>
          <w:p w:rsidR="00B460F2" w:rsidRDefault="007F6379">
            <w:pPr>
              <w:pStyle w:val="TableParagraph"/>
              <w:numPr>
                <w:ilvl w:val="0"/>
                <w:numId w:val="4"/>
              </w:numPr>
              <w:tabs>
                <w:tab w:val="left" w:pos="140"/>
              </w:tabs>
              <w:kinsoku w:val="0"/>
              <w:overflowPunct w:val="0"/>
              <w:spacing w:before="27" w:line="276" w:lineRule="auto"/>
              <w:ind w:right="347" w:firstLine="0"/>
              <w:rPr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Produits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de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traitement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d'eau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de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toute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nature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(</w:t>
            </w:r>
            <w:proofErr w:type="spellStart"/>
            <w:r w:rsidR="00AA665D">
              <w:rPr>
                <w:w w:val="105"/>
                <w:sz w:val="15"/>
                <w:szCs w:val="15"/>
              </w:rPr>
              <w:t>anti-tartre</w:t>
            </w:r>
            <w:proofErr w:type="spellEnd"/>
            <w:r w:rsidR="00AA665D">
              <w:rPr>
                <w:w w:val="105"/>
                <w:sz w:val="15"/>
                <w:szCs w:val="15"/>
              </w:rPr>
              <w:t>,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proofErr w:type="spellStart"/>
            <w:r w:rsidR="00AA665D">
              <w:rPr>
                <w:w w:val="105"/>
                <w:sz w:val="15"/>
                <w:szCs w:val="15"/>
              </w:rPr>
              <w:t>anti-corrosion</w:t>
            </w:r>
            <w:proofErr w:type="spellEnd"/>
            <w:r w:rsidR="00AA665D">
              <w:rPr>
                <w:w w:val="105"/>
                <w:sz w:val="15"/>
                <w:szCs w:val="15"/>
              </w:rPr>
              <w:t>,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anti- algues, anti-</w:t>
            </w:r>
            <w:proofErr w:type="spellStart"/>
            <w:proofErr w:type="gramStart"/>
            <w:r w:rsidR="00AA665D">
              <w:rPr>
                <w:w w:val="105"/>
                <w:sz w:val="15"/>
                <w:szCs w:val="15"/>
              </w:rPr>
              <w:t>légionella</w:t>
            </w:r>
            <w:proofErr w:type="spellEnd"/>
            <w:r w:rsidR="00AA665D">
              <w:rPr>
                <w:w w:val="105"/>
                <w:sz w:val="15"/>
                <w:szCs w:val="15"/>
              </w:rPr>
              <w:t>,…</w:t>
            </w:r>
            <w:proofErr w:type="gramEnd"/>
            <w:r w:rsidR="00AA665D">
              <w:rPr>
                <w:w w:val="105"/>
                <w:sz w:val="15"/>
                <w:szCs w:val="15"/>
              </w:rPr>
              <w:t>), sel pour adoucisseurs,</w:t>
            </w:r>
          </w:p>
          <w:p w:rsidR="00B460F2" w:rsidRDefault="007F6379">
            <w:pPr>
              <w:pStyle w:val="TableParagraph"/>
              <w:numPr>
                <w:ilvl w:val="0"/>
                <w:numId w:val="4"/>
              </w:numPr>
              <w:tabs>
                <w:tab w:val="left" w:pos="140"/>
              </w:tabs>
              <w:kinsoku w:val="0"/>
              <w:overflowPunct w:val="0"/>
              <w:spacing w:line="183" w:lineRule="exact"/>
              <w:ind w:left="140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Fluide</w:t>
            </w:r>
            <w:r w:rsidR="00AA665D">
              <w:rPr>
                <w:spacing w:val="-13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frigorigène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(appoints</w:t>
            </w:r>
            <w:r w:rsidR="00AA665D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et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recharges),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acétylène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et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spacing w:val="-2"/>
                <w:w w:val="105"/>
                <w:sz w:val="15"/>
                <w:szCs w:val="15"/>
              </w:rPr>
              <w:t>oxygène,</w:t>
            </w:r>
          </w:p>
          <w:p w:rsidR="00B460F2" w:rsidRDefault="007F6379">
            <w:pPr>
              <w:pStyle w:val="TableParagraph"/>
              <w:numPr>
                <w:ilvl w:val="0"/>
                <w:numId w:val="4"/>
              </w:numPr>
              <w:tabs>
                <w:tab w:val="left" w:pos="140"/>
              </w:tabs>
              <w:kinsoku w:val="0"/>
              <w:overflowPunct w:val="0"/>
              <w:spacing w:before="27"/>
              <w:ind w:left="140" w:hanging="95"/>
              <w:rPr>
                <w:spacing w:val="-4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Fusibles</w:t>
            </w:r>
            <w:r w:rsidR="00AA665D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et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bobines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des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clapets</w:t>
            </w:r>
            <w:r w:rsidR="00AA665D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coupe-</w:t>
            </w:r>
            <w:r w:rsidR="00AA665D">
              <w:rPr>
                <w:spacing w:val="-4"/>
                <w:w w:val="105"/>
                <w:sz w:val="15"/>
                <w:szCs w:val="15"/>
              </w:rPr>
              <w:t>feu,</w:t>
            </w:r>
          </w:p>
          <w:p w:rsidR="00B460F2" w:rsidRDefault="007F6379">
            <w:pPr>
              <w:pStyle w:val="TableParagraph"/>
              <w:numPr>
                <w:ilvl w:val="0"/>
                <w:numId w:val="4"/>
              </w:numPr>
              <w:tabs>
                <w:tab w:val="left" w:pos="140"/>
              </w:tabs>
              <w:kinsoku w:val="0"/>
              <w:overflowPunct w:val="0"/>
              <w:spacing w:before="27" w:line="276" w:lineRule="auto"/>
              <w:ind w:right="277" w:firstLine="0"/>
              <w:rPr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Courroies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de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transmission,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roulements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des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ventilateurs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et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des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pompes,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taquets d’accouplement souple des pompes,</w:t>
            </w:r>
          </w:p>
          <w:p w:rsidR="00B460F2" w:rsidRDefault="007F6379">
            <w:pPr>
              <w:pStyle w:val="TableParagraph"/>
              <w:numPr>
                <w:ilvl w:val="0"/>
                <w:numId w:val="4"/>
              </w:numPr>
              <w:tabs>
                <w:tab w:val="left" w:pos="140"/>
              </w:tabs>
              <w:kinsoku w:val="0"/>
              <w:overflowPunct w:val="0"/>
              <w:ind w:left="140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Peintures</w:t>
            </w:r>
            <w:r w:rsidR="00AA665D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d’anticorrosion</w:t>
            </w:r>
            <w:r w:rsidR="00AA665D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et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de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spacing w:val="-2"/>
                <w:w w:val="105"/>
                <w:sz w:val="15"/>
                <w:szCs w:val="15"/>
              </w:rPr>
              <w:t>finition,</w:t>
            </w:r>
          </w:p>
          <w:p w:rsidR="00B460F2" w:rsidRDefault="007F6379">
            <w:pPr>
              <w:pStyle w:val="TableParagraph"/>
              <w:numPr>
                <w:ilvl w:val="0"/>
                <w:numId w:val="4"/>
              </w:numPr>
              <w:tabs>
                <w:tab w:val="left" w:pos="140"/>
              </w:tabs>
              <w:kinsoku w:val="0"/>
              <w:overflowPunct w:val="0"/>
              <w:spacing w:before="28"/>
              <w:ind w:left="140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Garnitures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et</w:t>
            </w:r>
            <w:r w:rsidR="00AA665D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presse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étoupes</w:t>
            </w:r>
            <w:r w:rsidR="00AA665D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des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vannes</w:t>
            </w:r>
            <w:r w:rsidR="00AA665D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et</w:t>
            </w:r>
            <w:r w:rsidR="00AA665D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AA665D">
              <w:rPr>
                <w:spacing w:val="-2"/>
                <w:w w:val="105"/>
                <w:sz w:val="15"/>
                <w:szCs w:val="15"/>
              </w:rPr>
              <w:t>pompes,</w:t>
            </w:r>
          </w:p>
          <w:p w:rsidR="00B460F2" w:rsidRDefault="007F6379">
            <w:pPr>
              <w:pStyle w:val="TableParagraph"/>
              <w:numPr>
                <w:ilvl w:val="0"/>
                <w:numId w:val="4"/>
              </w:numPr>
              <w:tabs>
                <w:tab w:val="left" w:pos="140"/>
              </w:tabs>
              <w:kinsoku w:val="0"/>
              <w:overflowPunct w:val="0"/>
              <w:spacing w:before="27"/>
              <w:ind w:left="140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Thermomètres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et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spacing w:val="-2"/>
                <w:w w:val="105"/>
                <w:sz w:val="15"/>
                <w:szCs w:val="15"/>
              </w:rPr>
              <w:t>manomètres,</w:t>
            </w:r>
          </w:p>
          <w:p w:rsidR="00B460F2" w:rsidRDefault="007F6379">
            <w:pPr>
              <w:pStyle w:val="TableParagraph"/>
              <w:numPr>
                <w:ilvl w:val="0"/>
                <w:numId w:val="4"/>
              </w:numPr>
              <w:tabs>
                <w:tab w:val="left" w:pos="140"/>
              </w:tabs>
              <w:kinsoku w:val="0"/>
              <w:overflowPunct w:val="0"/>
              <w:spacing w:before="27"/>
              <w:ind w:left="140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Manchettes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de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réparation</w:t>
            </w:r>
            <w:r w:rsidR="00AA665D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tout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spacing w:val="-2"/>
                <w:w w:val="105"/>
                <w:sz w:val="15"/>
                <w:szCs w:val="15"/>
              </w:rPr>
              <w:t>diamètre,</w:t>
            </w:r>
          </w:p>
          <w:p w:rsidR="00B460F2" w:rsidRDefault="007F6379">
            <w:pPr>
              <w:pStyle w:val="TableParagraph"/>
              <w:numPr>
                <w:ilvl w:val="0"/>
                <w:numId w:val="4"/>
              </w:numPr>
              <w:tabs>
                <w:tab w:val="left" w:pos="140"/>
              </w:tabs>
              <w:kinsoku w:val="0"/>
              <w:overflowPunct w:val="0"/>
              <w:spacing w:before="27"/>
              <w:ind w:left="140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Ampoules</w:t>
            </w:r>
            <w:r w:rsidR="00AA665D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et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voyants</w:t>
            </w:r>
            <w:r w:rsidR="00AA665D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lumineux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équipant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les</w:t>
            </w:r>
            <w:r w:rsidR="00AA665D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armoires</w:t>
            </w:r>
            <w:r w:rsidR="00AA665D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et</w:t>
            </w:r>
            <w:r w:rsidR="00AA665D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="00AA665D">
              <w:rPr>
                <w:spacing w:val="-2"/>
                <w:w w:val="105"/>
                <w:sz w:val="15"/>
                <w:szCs w:val="15"/>
              </w:rPr>
              <w:t>tableaux,</w:t>
            </w:r>
          </w:p>
          <w:p w:rsidR="00B460F2" w:rsidRDefault="007F6379">
            <w:pPr>
              <w:pStyle w:val="TableParagraph"/>
              <w:numPr>
                <w:ilvl w:val="0"/>
                <w:numId w:val="4"/>
              </w:numPr>
              <w:tabs>
                <w:tab w:val="left" w:pos="140"/>
              </w:tabs>
              <w:kinsoku w:val="0"/>
              <w:overflowPunct w:val="0"/>
              <w:spacing w:before="28"/>
              <w:ind w:left="140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Fusibles</w:t>
            </w:r>
            <w:r w:rsidR="00AA665D">
              <w:rPr>
                <w:w w:val="105"/>
                <w:sz w:val="15"/>
                <w:szCs w:val="15"/>
              </w:rPr>
              <w:t>,</w:t>
            </w:r>
            <w:r w:rsidR="00AA665D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relais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thermiques,</w:t>
            </w:r>
            <w:r w:rsidR="00AA665D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disjoncteurs,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différentiels</w:t>
            </w:r>
            <w:r>
              <w:rPr>
                <w:spacing w:val="-9"/>
                <w:w w:val="105"/>
                <w:sz w:val="15"/>
                <w:szCs w:val="15"/>
              </w:rPr>
              <w:t>,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spacing w:val="-2"/>
                <w:w w:val="105"/>
                <w:sz w:val="15"/>
                <w:szCs w:val="15"/>
              </w:rPr>
              <w:t>auxiliaires,</w:t>
            </w:r>
          </w:p>
          <w:p w:rsidR="00B460F2" w:rsidRDefault="00AA665D">
            <w:pPr>
              <w:pStyle w:val="TableParagraph"/>
              <w:numPr>
                <w:ilvl w:val="0"/>
                <w:numId w:val="4"/>
              </w:numPr>
              <w:tabs>
                <w:tab w:val="left" w:pos="140"/>
              </w:tabs>
              <w:kinsoku w:val="0"/>
              <w:overflowPunct w:val="0"/>
              <w:spacing w:before="27"/>
              <w:ind w:left="140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piles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batteries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l'ensemble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installations.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spacing w:before="105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AA665D">
            <w:pPr>
              <w:pStyle w:val="TableParagraph"/>
              <w:kinsoku w:val="0"/>
              <w:overflowPunct w:val="0"/>
              <w:ind w:left="42" w:right="2"/>
              <w:jc w:val="center"/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</w:pPr>
            <w:r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  <w:t>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460F2">
        <w:trPr>
          <w:trHeight w:val="210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5"/>
              <w:rPr>
                <w:sz w:val="2"/>
                <w:szCs w:val="2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B460F2" w:rsidRDefault="00AA665D">
            <w:pPr>
              <w:pStyle w:val="TableParagraph"/>
              <w:kinsoku w:val="0"/>
              <w:overflowPunct w:val="0"/>
              <w:spacing w:before="1" w:line="189" w:lineRule="exact"/>
              <w:ind w:left="45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Pièces</w:t>
            </w:r>
            <w:r>
              <w:rPr>
                <w:b/>
                <w:bCs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de</w:t>
            </w:r>
            <w:r>
              <w:rPr>
                <w:b/>
                <w:bCs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rechange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D9D9D9"/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460F2">
        <w:trPr>
          <w:trHeight w:val="46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5"/>
              <w:rPr>
                <w:sz w:val="2"/>
                <w:szCs w:val="2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Montant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unitaire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w w:val="105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300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€HT</w:t>
            </w:r>
            <w:r w:rsidR="007F6379">
              <w:rPr>
                <w:spacing w:val="-5"/>
                <w:w w:val="105"/>
                <w:sz w:val="15"/>
                <w:szCs w:val="15"/>
              </w:rPr>
              <w:t xml:space="preserve"> ( révisable chaque année )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3"/>
              <w:ind w:left="42" w:right="2"/>
              <w:jc w:val="center"/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</w:pPr>
            <w:r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  <w:t>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460F2">
        <w:trPr>
          <w:trHeight w:val="462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5"/>
              <w:rPr>
                <w:sz w:val="2"/>
                <w:szCs w:val="2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Montant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unitaire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pièces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&gt;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="00FF22A6">
              <w:rPr>
                <w:w w:val="105"/>
                <w:sz w:val="15"/>
                <w:szCs w:val="15"/>
              </w:rPr>
              <w:t>5</w:t>
            </w:r>
            <w:r w:rsidR="007F6379">
              <w:rPr>
                <w:w w:val="105"/>
                <w:sz w:val="15"/>
                <w:szCs w:val="15"/>
              </w:rPr>
              <w:t>00</w:t>
            </w:r>
            <w:r w:rsidR="007F6379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="007F6379">
              <w:rPr>
                <w:spacing w:val="-5"/>
                <w:w w:val="105"/>
                <w:sz w:val="15"/>
                <w:szCs w:val="15"/>
              </w:rPr>
              <w:t>€HT ( révisable chaque année )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2"/>
              <w:ind w:right="872"/>
              <w:jc w:val="right"/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</w:pPr>
            <w:r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  <w:t></w:t>
            </w:r>
          </w:p>
        </w:tc>
      </w:tr>
      <w:tr w:rsidR="00B460F2">
        <w:trPr>
          <w:trHeight w:val="267"/>
        </w:trPr>
        <w:tc>
          <w:tcPr>
            <w:tcW w:w="11117" w:type="dxa"/>
            <w:gridSpan w:val="4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1"/>
              <w:ind w:left="32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3</w:t>
            </w:r>
            <w:r>
              <w:rPr>
                <w:b/>
                <w:bCs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-</w:t>
            </w:r>
            <w:r>
              <w:rPr>
                <w:b/>
                <w:bCs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Contraintes</w:t>
            </w:r>
            <w:r>
              <w:rPr>
                <w:b/>
                <w:bCs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de</w:t>
            </w:r>
            <w:r>
              <w:rPr>
                <w:b/>
                <w:bCs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maintenance</w:t>
            </w:r>
          </w:p>
        </w:tc>
      </w:tr>
      <w:tr w:rsidR="00B460F2">
        <w:trPr>
          <w:trHeight w:val="449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4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Entretien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nécessitant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l'arrêt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la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production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4"/>
                <w:w w:val="105"/>
                <w:sz w:val="15"/>
                <w:szCs w:val="15"/>
              </w:rPr>
              <w:t>chaud</w:t>
            </w:r>
          </w:p>
        </w:tc>
        <w:tc>
          <w:tcPr>
            <w:tcW w:w="4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Hors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heures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ouvrées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hors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saison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chauffage</w:t>
            </w:r>
          </w:p>
        </w:tc>
      </w:tr>
      <w:tr w:rsidR="00B460F2">
        <w:trPr>
          <w:trHeight w:val="43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5"/>
              <w:rPr>
                <w:sz w:val="2"/>
                <w:szCs w:val="2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4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Entretien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nécessitant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l'arrêt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la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production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4"/>
                <w:w w:val="105"/>
                <w:sz w:val="15"/>
                <w:szCs w:val="15"/>
              </w:rPr>
              <w:t>froid</w:t>
            </w:r>
          </w:p>
        </w:tc>
        <w:tc>
          <w:tcPr>
            <w:tcW w:w="4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Hors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heures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ouvrées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durant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la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saison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chauffage</w:t>
            </w:r>
          </w:p>
        </w:tc>
      </w:tr>
    </w:tbl>
    <w:p w:rsidR="00B460F2" w:rsidRDefault="00B460F2">
      <w:pPr>
        <w:rPr>
          <w:rFonts w:ascii="Times New Roman" w:hAnsi="Times New Roman" w:cs="Times New Roman"/>
          <w:sz w:val="20"/>
          <w:szCs w:val="20"/>
        </w:rPr>
        <w:sectPr w:rsidR="00B460F2">
          <w:pgSz w:w="11910" w:h="16840"/>
          <w:pgMar w:top="1920" w:right="280" w:bottom="700" w:left="260" w:header="0" w:footer="508" w:gutter="0"/>
          <w:cols w:space="720"/>
          <w:noEndnote/>
        </w:sectPr>
      </w:pPr>
      <w:bookmarkStart w:id="0" w:name="_GoBack"/>
      <w:bookmarkEnd w:id="0"/>
    </w:p>
    <w:p w:rsidR="00B460F2" w:rsidRDefault="00B460F2">
      <w:pPr>
        <w:pStyle w:val="Corpsdetexte"/>
        <w:kinsoku w:val="0"/>
        <w:overflowPunct w:val="0"/>
        <w:spacing w:before="1"/>
        <w:rPr>
          <w:sz w:val="2"/>
          <w:szCs w:val="2"/>
        </w:rPr>
      </w:pP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"/>
        <w:gridCol w:w="2607"/>
        <w:gridCol w:w="1794"/>
        <w:gridCol w:w="1892"/>
        <w:gridCol w:w="2396"/>
        <w:gridCol w:w="1973"/>
      </w:tblGrid>
      <w:tr w:rsidR="00B460F2">
        <w:trPr>
          <w:trHeight w:val="450"/>
        </w:trPr>
        <w:tc>
          <w:tcPr>
            <w:tcW w:w="11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00AFEF"/>
          </w:tcPr>
          <w:p w:rsidR="00B460F2" w:rsidRDefault="00AA665D">
            <w:pPr>
              <w:pStyle w:val="TableParagraph"/>
              <w:kinsoku w:val="0"/>
              <w:overflowPunct w:val="0"/>
              <w:spacing w:line="266" w:lineRule="exact"/>
              <w:ind w:left="39"/>
              <w:rPr>
                <w:b/>
                <w:bCs/>
                <w:color w:val="FFFFFF"/>
                <w:spacing w:val="-2"/>
                <w:sz w:val="23"/>
                <w:szCs w:val="23"/>
              </w:rPr>
            </w:pPr>
            <w:r>
              <w:rPr>
                <w:b/>
                <w:bCs/>
                <w:color w:val="FFFFFF"/>
                <w:sz w:val="23"/>
                <w:szCs w:val="23"/>
              </w:rPr>
              <w:t>Chauffage</w:t>
            </w:r>
            <w:r>
              <w:rPr>
                <w:b/>
                <w:bCs/>
                <w:color w:val="FFFFFF"/>
                <w:spacing w:val="2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-</w:t>
            </w:r>
            <w:r>
              <w:rPr>
                <w:b/>
                <w:bCs/>
                <w:color w:val="FFFFFF"/>
                <w:spacing w:val="4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Ventilation</w:t>
            </w:r>
            <w:r>
              <w:rPr>
                <w:b/>
                <w:bCs/>
                <w:color w:val="FFFFFF"/>
                <w:spacing w:val="2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-</w:t>
            </w:r>
            <w:r>
              <w:rPr>
                <w:b/>
                <w:bCs/>
                <w:color w:val="FFFFFF"/>
                <w:spacing w:val="4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Climatisation</w:t>
            </w:r>
            <w:r>
              <w:rPr>
                <w:b/>
                <w:bCs/>
                <w:color w:val="FFFFFF"/>
                <w:spacing w:val="2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-</w:t>
            </w:r>
            <w:r>
              <w:rPr>
                <w:b/>
                <w:bCs/>
                <w:color w:val="FFFFFF"/>
                <w:spacing w:val="4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pacing w:val="-2"/>
                <w:sz w:val="23"/>
                <w:szCs w:val="23"/>
              </w:rPr>
              <w:t>Désenfumage</w:t>
            </w:r>
          </w:p>
        </w:tc>
      </w:tr>
      <w:tr w:rsidR="00B460F2">
        <w:trPr>
          <w:trHeight w:val="267"/>
        </w:trPr>
        <w:tc>
          <w:tcPr>
            <w:tcW w:w="11118" w:type="dxa"/>
            <w:gridSpan w:val="6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1"/>
              <w:ind w:left="32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4</w:t>
            </w:r>
            <w:r>
              <w:rPr>
                <w:b/>
                <w:bCs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-</w:t>
            </w:r>
            <w:r>
              <w:rPr>
                <w:b/>
                <w:bCs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Installations</w:t>
            </w:r>
            <w:r>
              <w:rPr>
                <w:b/>
                <w:bCs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critiques</w:t>
            </w:r>
          </w:p>
        </w:tc>
      </w:tr>
      <w:tr w:rsidR="00B460F2">
        <w:trPr>
          <w:trHeight w:val="577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66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 w:line="276" w:lineRule="auto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-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toute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installation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dans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la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mesure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où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la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sécurité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personnes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ou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biens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est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jeu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(notamment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toute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fuite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importante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sur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un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 xml:space="preserve">réseau </w:t>
            </w:r>
            <w:r>
              <w:rPr>
                <w:spacing w:val="-2"/>
                <w:w w:val="105"/>
                <w:sz w:val="15"/>
                <w:szCs w:val="15"/>
              </w:rPr>
              <w:t>hydraulique)</w:t>
            </w:r>
          </w:p>
        </w:tc>
      </w:tr>
      <w:tr w:rsidR="00B460F2">
        <w:trPr>
          <w:trHeight w:val="1314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1066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7F6379">
            <w:pPr>
              <w:pStyle w:val="TableParagraph"/>
              <w:numPr>
                <w:ilvl w:val="0"/>
                <w:numId w:val="3"/>
              </w:numPr>
              <w:tabs>
                <w:tab w:val="left" w:pos="135"/>
              </w:tabs>
              <w:kinsoku w:val="0"/>
              <w:overflowPunct w:val="0"/>
              <w:spacing w:before="7" w:line="276" w:lineRule="auto"/>
              <w:ind w:right="803" w:firstLine="0"/>
              <w:rPr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Pour</w:t>
            </w:r>
            <w:r w:rsidR="00AA665D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le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chauffage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et</w:t>
            </w:r>
            <w:r w:rsidR="00AA665D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la</w:t>
            </w:r>
            <w:r w:rsidR="00AA665D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climatisation</w:t>
            </w:r>
            <w:r w:rsidR="00AA665D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: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les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équipements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de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production</w:t>
            </w:r>
            <w:r w:rsidR="00AA665D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et</w:t>
            </w:r>
            <w:r w:rsidR="00AA665D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les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pompes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de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circulation</w:t>
            </w:r>
            <w:r w:rsidR="00AA665D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dès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lors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qu'il</w:t>
            </w:r>
            <w:r w:rsidR="00AA665D">
              <w:rPr>
                <w:spacing w:val="-3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n'y</w:t>
            </w:r>
            <w:r w:rsidR="00AA665D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a</w:t>
            </w:r>
            <w:r w:rsidR="00AA665D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pas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ou</w:t>
            </w:r>
            <w:r w:rsidR="00AA665D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plus redondance, et les équipements techniques du local technique Oratoire.</w:t>
            </w:r>
          </w:p>
          <w:p w:rsidR="00B460F2" w:rsidRDefault="007F6379">
            <w:pPr>
              <w:pStyle w:val="TableParagraph"/>
              <w:numPr>
                <w:ilvl w:val="0"/>
                <w:numId w:val="3"/>
              </w:numPr>
              <w:tabs>
                <w:tab w:val="left" w:pos="135"/>
              </w:tabs>
              <w:kinsoku w:val="0"/>
              <w:overflowPunct w:val="0"/>
              <w:spacing w:line="183" w:lineRule="exact"/>
              <w:ind w:left="135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Toutes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alarmes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TA3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émises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par</w:t>
            </w:r>
            <w:r w:rsidR="00AA665D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la</w:t>
            </w:r>
            <w:r w:rsidR="00AA665D">
              <w:rPr>
                <w:spacing w:val="-9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GTC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spacing w:val="-2"/>
                <w:w w:val="105"/>
                <w:sz w:val="15"/>
                <w:szCs w:val="15"/>
              </w:rPr>
              <w:t>Panorama</w:t>
            </w:r>
          </w:p>
          <w:p w:rsidR="00B460F2" w:rsidRDefault="007F6379">
            <w:pPr>
              <w:pStyle w:val="TableParagraph"/>
              <w:numPr>
                <w:ilvl w:val="0"/>
                <w:numId w:val="3"/>
              </w:numPr>
              <w:tabs>
                <w:tab w:val="left" w:pos="135"/>
              </w:tabs>
              <w:kinsoku w:val="0"/>
              <w:overflowPunct w:val="0"/>
              <w:spacing w:before="27"/>
              <w:ind w:left="135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Les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équipements</w:t>
            </w:r>
            <w:r w:rsidR="00AA665D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de</w:t>
            </w:r>
            <w:r w:rsidR="00AA665D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GTB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Désigo</w:t>
            </w:r>
          </w:p>
          <w:p w:rsidR="00B460F2" w:rsidRDefault="007F6379">
            <w:pPr>
              <w:pStyle w:val="TableParagraph"/>
              <w:numPr>
                <w:ilvl w:val="0"/>
                <w:numId w:val="3"/>
              </w:numPr>
              <w:tabs>
                <w:tab w:val="left" w:pos="135"/>
              </w:tabs>
              <w:kinsoku w:val="0"/>
              <w:overflowPunct w:val="0"/>
              <w:spacing w:before="27"/>
              <w:ind w:left="135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L</w:t>
            </w:r>
            <w:r w:rsidR="00AA665D">
              <w:rPr>
                <w:w w:val="105"/>
                <w:sz w:val="15"/>
                <w:szCs w:val="15"/>
              </w:rPr>
              <w:t>es</w:t>
            </w:r>
            <w:r w:rsidR="00AA665D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installations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de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spacing w:val="-2"/>
                <w:w w:val="105"/>
                <w:sz w:val="15"/>
                <w:szCs w:val="15"/>
              </w:rPr>
              <w:t>désenfumage,</w:t>
            </w:r>
          </w:p>
        </w:tc>
      </w:tr>
      <w:tr w:rsidR="00B460F2">
        <w:trPr>
          <w:trHeight w:val="2462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1066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7F6379">
            <w:pPr>
              <w:pStyle w:val="TableParagraph"/>
              <w:numPr>
                <w:ilvl w:val="0"/>
                <w:numId w:val="2"/>
              </w:numPr>
              <w:tabs>
                <w:tab w:val="left" w:pos="135"/>
              </w:tabs>
              <w:kinsoku w:val="0"/>
              <w:overflowPunct w:val="0"/>
              <w:spacing w:before="7"/>
              <w:ind w:left="135" w:hanging="95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Toute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installation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dont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le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dysfonctionnement</w:t>
            </w:r>
            <w:r w:rsidR="00AA665D">
              <w:rPr>
                <w:spacing w:val="-11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affecte</w:t>
            </w:r>
            <w:r w:rsidR="00AA665D">
              <w:rPr>
                <w:spacing w:val="-10"/>
                <w:w w:val="105"/>
                <w:sz w:val="15"/>
                <w:szCs w:val="15"/>
              </w:rPr>
              <w:t xml:space="preserve"> :</w:t>
            </w:r>
          </w:p>
          <w:p w:rsidR="00B460F2" w:rsidRDefault="007F6379">
            <w:pPr>
              <w:pStyle w:val="TableParagraph"/>
              <w:numPr>
                <w:ilvl w:val="1"/>
                <w:numId w:val="2"/>
              </w:numPr>
              <w:tabs>
                <w:tab w:val="left" w:pos="495"/>
              </w:tabs>
              <w:kinsoku w:val="0"/>
              <w:overflowPunct w:val="0"/>
              <w:spacing w:before="27"/>
              <w:ind w:left="495" w:hanging="109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Les</w:t>
            </w:r>
            <w:r w:rsidR="00AA665D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locaux</w:t>
            </w:r>
            <w:r w:rsidR="00AA665D">
              <w:rPr>
                <w:spacing w:val="-6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électriques</w:t>
            </w:r>
            <w:r w:rsidR="00AA665D">
              <w:rPr>
                <w:spacing w:val="-7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et</w:t>
            </w:r>
            <w:r w:rsidR="00AA665D">
              <w:rPr>
                <w:spacing w:val="-8"/>
                <w:w w:val="105"/>
                <w:sz w:val="15"/>
                <w:szCs w:val="15"/>
              </w:rPr>
              <w:t xml:space="preserve"> </w:t>
            </w:r>
            <w:r w:rsidR="00AA665D">
              <w:rPr>
                <w:spacing w:val="-2"/>
                <w:w w:val="105"/>
                <w:sz w:val="15"/>
                <w:szCs w:val="15"/>
              </w:rPr>
              <w:t>informatiques,</w:t>
            </w:r>
          </w:p>
          <w:p w:rsidR="00B460F2" w:rsidRDefault="007F6379">
            <w:pPr>
              <w:pStyle w:val="TableParagraph"/>
              <w:numPr>
                <w:ilvl w:val="1"/>
                <w:numId w:val="2"/>
              </w:numPr>
              <w:tabs>
                <w:tab w:val="left" w:pos="495"/>
              </w:tabs>
              <w:kinsoku w:val="0"/>
              <w:overflowPunct w:val="0"/>
              <w:spacing w:before="27"/>
              <w:ind w:left="495" w:hanging="109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Les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salles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suivantes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par</w:t>
            </w:r>
            <w:r w:rsidR="00AA665D">
              <w:rPr>
                <w:spacing w:val="-4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ordre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w w:val="105"/>
                <w:sz w:val="15"/>
                <w:szCs w:val="15"/>
              </w:rPr>
              <w:t>de</w:t>
            </w:r>
            <w:r w:rsidR="00AA665D">
              <w:rPr>
                <w:spacing w:val="-5"/>
                <w:w w:val="105"/>
                <w:sz w:val="15"/>
                <w:szCs w:val="15"/>
              </w:rPr>
              <w:t xml:space="preserve"> </w:t>
            </w:r>
            <w:r w:rsidR="00AA665D">
              <w:rPr>
                <w:spacing w:val="-2"/>
                <w:w w:val="105"/>
                <w:sz w:val="15"/>
                <w:szCs w:val="15"/>
              </w:rPr>
              <w:t>priorité:</w:t>
            </w:r>
          </w:p>
          <w:p w:rsidR="00B460F2" w:rsidRDefault="00AA665D">
            <w:pPr>
              <w:pStyle w:val="TableParagraph"/>
              <w:numPr>
                <w:ilvl w:val="2"/>
                <w:numId w:val="2"/>
              </w:numPr>
              <w:tabs>
                <w:tab w:val="left" w:pos="1517"/>
              </w:tabs>
              <w:kinsoku w:val="0"/>
              <w:overflowPunct w:val="0"/>
              <w:spacing w:before="28"/>
              <w:ind w:left="1517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Salle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Etats</w:t>
            </w:r>
          </w:p>
          <w:p w:rsidR="00B460F2" w:rsidRDefault="00AA665D">
            <w:pPr>
              <w:pStyle w:val="TableParagraph"/>
              <w:numPr>
                <w:ilvl w:val="2"/>
                <w:numId w:val="2"/>
              </w:numPr>
              <w:tabs>
                <w:tab w:val="left" w:pos="1517"/>
              </w:tabs>
              <w:kinsoku w:val="0"/>
              <w:overflowPunct w:val="0"/>
              <w:spacing w:before="27"/>
              <w:ind w:left="1517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Salle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expositions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temporaires</w:t>
            </w:r>
          </w:p>
          <w:p w:rsidR="00B460F2" w:rsidRDefault="00AA665D">
            <w:pPr>
              <w:pStyle w:val="TableParagraph"/>
              <w:numPr>
                <w:ilvl w:val="2"/>
                <w:numId w:val="2"/>
              </w:numPr>
              <w:tabs>
                <w:tab w:val="left" w:pos="1517"/>
              </w:tabs>
              <w:kinsoku w:val="0"/>
              <w:overflowPunct w:val="0"/>
              <w:spacing w:before="28"/>
              <w:ind w:left="1517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Salles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muséographiques</w:t>
            </w:r>
          </w:p>
          <w:p w:rsidR="00B460F2" w:rsidRDefault="00AA665D">
            <w:pPr>
              <w:pStyle w:val="TableParagraph"/>
              <w:numPr>
                <w:ilvl w:val="2"/>
                <w:numId w:val="2"/>
              </w:numPr>
              <w:tabs>
                <w:tab w:val="left" w:pos="1517"/>
              </w:tabs>
              <w:kinsoku w:val="0"/>
              <w:overflowPunct w:val="0"/>
              <w:spacing w:before="27"/>
              <w:ind w:left="1517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Les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Réserves</w:t>
            </w:r>
          </w:p>
          <w:p w:rsidR="00B460F2" w:rsidRDefault="00AA665D">
            <w:pPr>
              <w:pStyle w:val="TableParagraph"/>
              <w:numPr>
                <w:ilvl w:val="2"/>
                <w:numId w:val="2"/>
              </w:numPr>
              <w:tabs>
                <w:tab w:val="left" w:pos="1517"/>
              </w:tabs>
              <w:kinsoku w:val="0"/>
              <w:overflowPunct w:val="0"/>
              <w:spacing w:before="27"/>
              <w:ind w:left="1517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Réseaux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primaires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d'alimentation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chambres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froides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restaurants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(RIE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EPML,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Restaurant,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Musiam...)</w:t>
            </w:r>
          </w:p>
        </w:tc>
      </w:tr>
      <w:tr w:rsidR="00B460F2">
        <w:trPr>
          <w:trHeight w:val="268"/>
        </w:trPr>
        <w:tc>
          <w:tcPr>
            <w:tcW w:w="11118" w:type="dxa"/>
            <w:gridSpan w:val="6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1"/>
              <w:ind w:left="32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5</w:t>
            </w:r>
            <w:r>
              <w:rPr>
                <w:b/>
                <w:bCs/>
                <w:spacing w:val="-8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-</w:t>
            </w:r>
            <w:r>
              <w:rPr>
                <w:b/>
                <w:bCs/>
                <w:spacing w:val="-8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Exigences</w:t>
            </w:r>
            <w:r>
              <w:rPr>
                <w:b/>
                <w:bCs/>
                <w:spacing w:val="-7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-</w:t>
            </w:r>
            <w:r>
              <w:rPr>
                <w:b/>
                <w:bCs/>
                <w:spacing w:val="-8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Délais</w:t>
            </w:r>
          </w:p>
        </w:tc>
      </w:tr>
      <w:tr w:rsidR="00B460F2">
        <w:trPr>
          <w:trHeight w:val="462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0" w:right="3"/>
              <w:jc w:val="center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Délais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460F2">
        <w:trPr>
          <w:trHeight w:val="26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62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0" w:right="3"/>
              <w:jc w:val="center"/>
              <w:rPr>
                <w:b/>
                <w:bCs/>
                <w:spacing w:val="-5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Installations</w:t>
            </w:r>
            <w:r>
              <w:rPr>
                <w:b/>
                <w:bCs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critiques</w:t>
            </w:r>
            <w:r>
              <w:rPr>
                <w:b/>
                <w:bCs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>C1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2" w:right="3"/>
              <w:jc w:val="center"/>
              <w:rPr>
                <w:b/>
                <w:bCs/>
                <w:spacing w:val="-5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Astreinte</w:t>
            </w:r>
            <w:r>
              <w:rPr>
                <w:b/>
                <w:bCs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24/24</w:t>
            </w:r>
            <w:r>
              <w:rPr>
                <w:b/>
                <w:b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-</w:t>
            </w:r>
            <w:r>
              <w:rPr>
                <w:b/>
                <w:b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>7/7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D9D9D9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55" w:right="5"/>
              <w:jc w:val="center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Permanence</w:t>
            </w:r>
            <w:r>
              <w:rPr>
                <w:b/>
                <w:bCs/>
                <w:spacing w:val="5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(présence</w:t>
            </w:r>
          </w:p>
        </w:tc>
      </w:tr>
      <w:tr w:rsidR="00B460F2">
        <w:trPr>
          <w:trHeight w:val="26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62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Délai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prise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en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compte</w:t>
            </w:r>
          </w:p>
        </w:tc>
        <w:tc>
          <w:tcPr>
            <w:tcW w:w="4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54" w:right="2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2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10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min</w:t>
            </w:r>
          </w:p>
        </w:tc>
      </w:tr>
      <w:tr w:rsidR="00B460F2">
        <w:trPr>
          <w:trHeight w:val="26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62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Délai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d'intervention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2" w:right="5"/>
              <w:jc w:val="center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2</w:t>
            </w:r>
            <w:r>
              <w:rPr>
                <w:spacing w:val="-2"/>
                <w:w w:val="105"/>
                <w:sz w:val="15"/>
                <w:szCs w:val="15"/>
              </w:rPr>
              <w:t xml:space="preserve"> heures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55" w:right="4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2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20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min</w:t>
            </w:r>
          </w:p>
        </w:tc>
      </w:tr>
      <w:tr w:rsidR="00B460F2">
        <w:trPr>
          <w:trHeight w:val="268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62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Délai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dépannage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même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provisoire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2" w:right="5"/>
              <w:jc w:val="center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4</w:t>
            </w:r>
            <w:r>
              <w:rPr>
                <w:spacing w:val="-2"/>
                <w:w w:val="105"/>
                <w:sz w:val="15"/>
                <w:szCs w:val="15"/>
              </w:rPr>
              <w:t xml:space="preserve"> heures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55" w:right="5"/>
              <w:jc w:val="center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2</w:t>
            </w:r>
            <w:r>
              <w:rPr>
                <w:spacing w:val="-2"/>
                <w:w w:val="105"/>
                <w:sz w:val="15"/>
                <w:szCs w:val="15"/>
              </w:rPr>
              <w:t xml:space="preserve"> heures</w:t>
            </w:r>
          </w:p>
        </w:tc>
      </w:tr>
      <w:tr w:rsidR="00B460F2">
        <w:trPr>
          <w:trHeight w:val="268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62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Délai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remise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en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état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définitive</w:t>
            </w:r>
          </w:p>
        </w:tc>
        <w:tc>
          <w:tcPr>
            <w:tcW w:w="4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54" w:right="2"/>
              <w:jc w:val="center"/>
              <w:rPr>
                <w:spacing w:val="-2"/>
                <w:w w:val="105"/>
                <w:sz w:val="15"/>
                <w:szCs w:val="15"/>
              </w:rPr>
            </w:pPr>
            <w:r>
              <w:rPr>
                <w:rFonts w:ascii="Calibri" w:hAnsi="Calibri" w:cs="Calibri"/>
                <w:w w:val="105"/>
                <w:sz w:val="15"/>
                <w:szCs w:val="15"/>
              </w:rPr>
              <w:t>≤</w:t>
            </w:r>
            <w:r>
              <w:rPr>
                <w:rFonts w:ascii="Calibri" w:hAnsi="Calibri" w:cs="Calibri"/>
                <w:spacing w:val="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2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jours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ouvrés</w:t>
            </w:r>
          </w:p>
        </w:tc>
      </w:tr>
      <w:tr w:rsidR="00B460F2">
        <w:trPr>
          <w:trHeight w:val="26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62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0"/>
              <w:jc w:val="center"/>
              <w:rPr>
                <w:b/>
                <w:bCs/>
                <w:spacing w:val="-5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Autres</w:t>
            </w:r>
            <w:r>
              <w:rPr>
                <w:b/>
                <w:bCs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installations</w:t>
            </w:r>
            <w:r>
              <w:rPr>
                <w:b/>
                <w:bCs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>C2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2" w:right="3"/>
              <w:jc w:val="center"/>
              <w:rPr>
                <w:b/>
                <w:bCs/>
                <w:spacing w:val="-5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Astreinte</w:t>
            </w:r>
            <w:r>
              <w:rPr>
                <w:b/>
                <w:bCs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24/24</w:t>
            </w:r>
            <w:r>
              <w:rPr>
                <w:b/>
                <w:b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-</w:t>
            </w:r>
            <w:r>
              <w:rPr>
                <w:b/>
                <w:b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>7/7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D9D9D9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55" w:right="5"/>
              <w:jc w:val="center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Permanence</w:t>
            </w:r>
            <w:r>
              <w:rPr>
                <w:b/>
                <w:bCs/>
                <w:spacing w:val="5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(présence</w:t>
            </w:r>
          </w:p>
        </w:tc>
      </w:tr>
      <w:tr w:rsidR="00B460F2">
        <w:trPr>
          <w:trHeight w:val="268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62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Délai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prise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en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compte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2" w:right="4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2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10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min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55" w:right="4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2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30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min</w:t>
            </w:r>
          </w:p>
        </w:tc>
      </w:tr>
      <w:tr w:rsidR="00B460F2">
        <w:trPr>
          <w:trHeight w:val="26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62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Délai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d'intervention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2" w:right="5"/>
              <w:jc w:val="center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2</w:t>
            </w:r>
            <w:r>
              <w:rPr>
                <w:spacing w:val="-2"/>
                <w:w w:val="105"/>
                <w:sz w:val="15"/>
                <w:szCs w:val="15"/>
              </w:rPr>
              <w:t xml:space="preserve"> heures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55" w:right="5"/>
              <w:jc w:val="center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2</w:t>
            </w:r>
            <w:r>
              <w:rPr>
                <w:spacing w:val="-2"/>
                <w:w w:val="105"/>
                <w:sz w:val="15"/>
                <w:szCs w:val="15"/>
              </w:rPr>
              <w:t xml:space="preserve"> heures</w:t>
            </w:r>
          </w:p>
        </w:tc>
      </w:tr>
      <w:tr w:rsidR="00B460F2">
        <w:trPr>
          <w:trHeight w:val="26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62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Délai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dépannage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même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provisoire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2" w:right="5"/>
              <w:jc w:val="center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4</w:t>
            </w:r>
            <w:r>
              <w:rPr>
                <w:spacing w:val="-2"/>
                <w:w w:val="105"/>
                <w:sz w:val="15"/>
                <w:szCs w:val="15"/>
              </w:rPr>
              <w:t xml:space="preserve"> heures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55" w:right="5"/>
              <w:jc w:val="center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4</w:t>
            </w:r>
            <w:r>
              <w:rPr>
                <w:spacing w:val="-2"/>
                <w:w w:val="105"/>
                <w:sz w:val="15"/>
                <w:szCs w:val="15"/>
              </w:rPr>
              <w:t xml:space="preserve"> heures</w:t>
            </w:r>
          </w:p>
        </w:tc>
      </w:tr>
      <w:tr w:rsidR="00B460F2">
        <w:trPr>
          <w:trHeight w:val="268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62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Délai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remise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en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état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définitive</w:t>
            </w:r>
          </w:p>
        </w:tc>
        <w:tc>
          <w:tcPr>
            <w:tcW w:w="4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54" w:right="2"/>
              <w:jc w:val="center"/>
              <w:rPr>
                <w:spacing w:val="-2"/>
                <w:w w:val="105"/>
                <w:sz w:val="15"/>
                <w:szCs w:val="15"/>
              </w:rPr>
            </w:pPr>
            <w:r>
              <w:rPr>
                <w:rFonts w:ascii="Calibri" w:hAnsi="Calibri" w:cs="Calibri"/>
                <w:w w:val="105"/>
                <w:sz w:val="15"/>
                <w:szCs w:val="15"/>
              </w:rPr>
              <w:t>≤</w:t>
            </w:r>
            <w:r>
              <w:rPr>
                <w:rFonts w:ascii="Calibri" w:hAnsi="Calibri" w:cs="Calibri"/>
                <w:spacing w:val="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8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jours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ouvrés</w:t>
            </w:r>
          </w:p>
        </w:tc>
      </w:tr>
      <w:tr w:rsidR="00B460F2">
        <w:trPr>
          <w:trHeight w:val="267"/>
        </w:trPr>
        <w:tc>
          <w:tcPr>
            <w:tcW w:w="11118" w:type="dxa"/>
            <w:gridSpan w:val="6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1"/>
              <w:ind w:left="32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6</w:t>
            </w:r>
            <w:r>
              <w:rPr>
                <w:b/>
                <w:bCs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-</w:t>
            </w:r>
            <w:r>
              <w:rPr>
                <w:b/>
                <w:bCs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Exigences</w:t>
            </w:r>
            <w:r>
              <w:rPr>
                <w:b/>
                <w:bCs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-</w:t>
            </w:r>
            <w:r>
              <w:rPr>
                <w:b/>
                <w:bCs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Résultats</w:t>
            </w:r>
            <w:r>
              <w:rPr>
                <w:b/>
                <w:bCs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attendus</w:t>
            </w:r>
          </w:p>
        </w:tc>
      </w:tr>
      <w:tr w:rsidR="00B460F2">
        <w:trPr>
          <w:trHeight w:val="268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18" w:space="0" w:color="000000"/>
              <w:bottom w:val="none" w:sz="6" w:space="0" w:color="auto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66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D9D9D9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0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Conditions</w:t>
            </w:r>
            <w:r>
              <w:rPr>
                <w:b/>
                <w:bCs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intérieures</w:t>
            </w:r>
          </w:p>
        </w:tc>
      </w:tr>
      <w:tr w:rsidR="00B460F2">
        <w:trPr>
          <w:trHeight w:val="26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none" w:sz="6" w:space="0" w:color="auto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26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A"/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spacing w:before="61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460F2" w:rsidRDefault="00AA665D">
            <w:pPr>
              <w:pStyle w:val="TableParagraph"/>
              <w:kinsoku w:val="0"/>
              <w:overflowPunct w:val="0"/>
              <w:spacing w:line="178" w:lineRule="exact"/>
              <w:ind w:left="40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Désignation</w:t>
            </w:r>
            <w:r>
              <w:rPr>
                <w:b/>
                <w:bCs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des</w:t>
            </w:r>
            <w:r>
              <w:rPr>
                <w:b/>
                <w:bCs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locaux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A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0"/>
              <w:jc w:val="center"/>
              <w:rPr>
                <w:b/>
                <w:bCs/>
                <w:spacing w:val="-5"/>
                <w:w w:val="105"/>
                <w:sz w:val="15"/>
                <w:szCs w:val="15"/>
              </w:rPr>
            </w:pPr>
            <w:r>
              <w:rPr>
                <w:b/>
                <w:bCs/>
                <w:spacing w:val="-5"/>
                <w:w w:val="105"/>
                <w:sz w:val="15"/>
                <w:szCs w:val="15"/>
              </w:rPr>
              <w:t>Eté</w:t>
            </w:r>
          </w:p>
        </w:tc>
        <w:tc>
          <w:tcPr>
            <w:tcW w:w="4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CC9A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54" w:right="4"/>
              <w:jc w:val="center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Hiver</w:t>
            </w:r>
          </w:p>
        </w:tc>
      </w:tr>
      <w:tr w:rsidR="00B460F2">
        <w:trPr>
          <w:trHeight w:val="66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none" w:sz="6" w:space="0" w:color="auto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26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A"/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A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0"/>
              <w:rPr>
                <w:b/>
                <w:bCs/>
                <w:spacing w:val="-5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Température</w:t>
            </w:r>
            <w:r>
              <w:rPr>
                <w:b/>
                <w:bCs/>
                <w:spacing w:val="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>°C</w:t>
            </w:r>
          </w:p>
          <w:p w:rsidR="00B460F2" w:rsidRDefault="00AA665D">
            <w:pPr>
              <w:pStyle w:val="TableParagraph"/>
              <w:kinsoku w:val="0"/>
              <w:overflowPunct w:val="0"/>
              <w:spacing w:before="25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(</w:t>
            </w:r>
            <w:proofErr w:type="spellStart"/>
            <w:r>
              <w:rPr>
                <w:w w:val="105"/>
                <w:sz w:val="15"/>
                <w:szCs w:val="15"/>
              </w:rPr>
              <w:t>Text</w:t>
            </w:r>
            <w:proofErr w:type="spellEnd"/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&lt;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32°C)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A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3" w:right="6"/>
              <w:jc w:val="center"/>
              <w:rPr>
                <w:b/>
                <w:bCs/>
                <w:spacing w:val="-10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Humidité</w:t>
            </w:r>
            <w:r>
              <w:rPr>
                <w:b/>
                <w:bCs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relative</w:t>
            </w:r>
            <w:r>
              <w:rPr>
                <w:b/>
                <w:b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10"/>
                <w:w w:val="105"/>
                <w:sz w:val="15"/>
                <w:szCs w:val="15"/>
              </w:rPr>
              <w:t>%</w:t>
            </w:r>
          </w:p>
          <w:p w:rsidR="00B460F2" w:rsidRDefault="00AA665D">
            <w:pPr>
              <w:pStyle w:val="TableParagraph"/>
              <w:kinsoku w:val="0"/>
              <w:overflowPunct w:val="0"/>
              <w:spacing w:before="25"/>
              <w:ind w:left="43"/>
              <w:jc w:val="center"/>
              <w:rPr>
                <w:spacing w:val="-4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(HR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proofErr w:type="spellStart"/>
            <w:r>
              <w:rPr>
                <w:w w:val="105"/>
                <w:sz w:val="15"/>
                <w:szCs w:val="15"/>
              </w:rPr>
              <w:t>ext</w:t>
            </w:r>
            <w:proofErr w:type="spellEnd"/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spacing w:val="-4"/>
                <w:w w:val="105"/>
                <w:sz w:val="15"/>
                <w:szCs w:val="15"/>
              </w:rPr>
              <w:t>40%)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A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39"/>
              <w:rPr>
                <w:b/>
                <w:bCs/>
                <w:spacing w:val="-5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Température</w:t>
            </w:r>
            <w:r>
              <w:rPr>
                <w:b/>
                <w:bCs/>
                <w:spacing w:val="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>°C</w:t>
            </w:r>
          </w:p>
          <w:p w:rsidR="00B460F2" w:rsidRDefault="00AA665D">
            <w:pPr>
              <w:pStyle w:val="TableParagraph"/>
              <w:kinsoku w:val="0"/>
              <w:overflowPunct w:val="0"/>
              <w:spacing w:before="25"/>
              <w:ind w:left="39"/>
              <w:rPr>
                <w:spacing w:val="-4"/>
                <w:w w:val="105"/>
                <w:sz w:val="15"/>
                <w:szCs w:val="15"/>
              </w:rPr>
            </w:pPr>
            <w:r>
              <w:rPr>
                <w:spacing w:val="-2"/>
                <w:w w:val="105"/>
                <w:sz w:val="15"/>
                <w:szCs w:val="15"/>
              </w:rPr>
              <w:t>(</w:t>
            </w:r>
            <w:proofErr w:type="spellStart"/>
            <w:r>
              <w:rPr>
                <w:spacing w:val="-2"/>
                <w:w w:val="105"/>
                <w:sz w:val="15"/>
                <w:szCs w:val="15"/>
              </w:rPr>
              <w:t>Text</w:t>
            </w:r>
            <w:proofErr w:type="spellEnd"/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&gt;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-</w:t>
            </w:r>
            <w:r>
              <w:rPr>
                <w:spacing w:val="-4"/>
                <w:w w:val="105"/>
                <w:sz w:val="15"/>
                <w:szCs w:val="15"/>
              </w:rPr>
              <w:t>7°C)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CC9A"/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55" w:right="6"/>
              <w:jc w:val="center"/>
              <w:rPr>
                <w:b/>
                <w:bCs/>
                <w:spacing w:val="-10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Humidité</w:t>
            </w:r>
            <w:r>
              <w:rPr>
                <w:b/>
                <w:bCs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relative</w:t>
            </w:r>
            <w:r>
              <w:rPr>
                <w:b/>
                <w:b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10"/>
                <w:w w:val="105"/>
                <w:sz w:val="15"/>
                <w:szCs w:val="15"/>
              </w:rPr>
              <w:t>%</w:t>
            </w:r>
          </w:p>
          <w:p w:rsidR="00B460F2" w:rsidRDefault="00AA665D">
            <w:pPr>
              <w:pStyle w:val="TableParagraph"/>
              <w:kinsoku w:val="0"/>
              <w:overflowPunct w:val="0"/>
              <w:spacing w:before="25"/>
              <w:ind w:left="55"/>
              <w:jc w:val="center"/>
              <w:rPr>
                <w:spacing w:val="-4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(HR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proofErr w:type="spellStart"/>
            <w:r>
              <w:rPr>
                <w:w w:val="105"/>
                <w:sz w:val="15"/>
                <w:szCs w:val="15"/>
              </w:rPr>
              <w:t>ext</w:t>
            </w:r>
            <w:proofErr w:type="spellEnd"/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spacing w:val="-4"/>
                <w:w w:val="105"/>
                <w:sz w:val="15"/>
                <w:szCs w:val="15"/>
              </w:rPr>
              <w:t>90%)</w:t>
            </w:r>
          </w:p>
        </w:tc>
      </w:tr>
      <w:tr w:rsidR="00B460F2">
        <w:trPr>
          <w:trHeight w:val="42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none" w:sz="6" w:space="0" w:color="auto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Locaux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informatiques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2"/>
              <w:ind w:left="42" w:right="4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18°C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±</w:t>
            </w:r>
            <w:r>
              <w:rPr>
                <w:spacing w:val="-2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1°C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2"/>
              <w:ind w:left="43" w:right="5"/>
              <w:jc w:val="center"/>
              <w:rPr>
                <w:spacing w:val="-4"/>
                <w:w w:val="105"/>
                <w:sz w:val="15"/>
                <w:szCs w:val="15"/>
              </w:rPr>
            </w:pPr>
            <w:r>
              <w:rPr>
                <w:spacing w:val="-4"/>
                <w:w w:val="105"/>
                <w:sz w:val="15"/>
                <w:szCs w:val="15"/>
              </w:rPr>
              <w:t>N.C.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2"/>
              <w:ind w:left="42" w:right="3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18°C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±</w:t>
            </w:r>
            <w:r>
              <w:rPr>
                <w:spacing w:val="-2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1°C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2"/>
              <w:ind w:left="55" w:right="5"/>
              <w:jc w:val="center"/>
              <w:rPr>
                <w:spacing w:val="-4"/>
                <w:w w:val="105"/>
                <w:sz w:val="15"/>
                <w:szCs w:val="15"/>
              </w:rPr>
            </w:pPr>
            <w:r>
              <w:rPr>
                <w:spacing w:val="-4"/>
                <w:w w:val="105"/>
                <w:sz w:val="15"/>
                <w:szCs w:val="15"/>
              </w:rPr>
              <w:t>N.C.</w:t>
            </w:r>
          </w:p>
        </w:tc>
      </w:tr>
      <w:tr w:rsidR="00B460F2">
        <w:trPr>
          <w:trHeight w:val="424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none" w:sz="6" w:space="0" w:color="auto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Locaux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serveurs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sûreté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3"/>
              <w:ind w:left="42" w:right="4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18°C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±</w:t>
            </w:r>
            <w:r>
              <w:rPr>
                <w:spacing w:val="-2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1°C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3"/>
              <w:ind w:left="43" w:right="5"/>
              <w:jc w:val="center"/>
              <w:rPr>
                <w:spacing w:val="-4"/>
                <w:w w:val="105"/>
                <w:sz w:val="15"/>
                <w:szCs w:val="15"/>
              </w:rPr>
            </w:pPr>
            <w:r>
              <w:rPr>
                <w:spacing w:val="-4"/>
                <w:w w:val="105"/>
                <w:sz w:val="15"/>
                <w:szCs w:val="15"/>
              </w:rPr>
              <w:t>N.C.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3"/>
              <w:ind w:left="42" w:right="3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18°C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±</w:t>
            </w:r>
            <w:r>
              <w:rPr>
                <w:spacing w:val="-2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1°C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3"/>
              <w:ind w:left="55" w:right="5"/>
              <w:jc w:val="center"/>
              <w:rPr>
                <w:spacing w:val="-4"/>
                <w:w w:val="105"/>
                <w:sz w:val="15"/>
                <w:szCs w:val="15"/>
              </w:rPr>
            </w:pPr>
            <w:r>
              <w:rPr>
                <w:spacing w:val="-4"/>
                <w:w w:val="105"/>
                <w:sz w:val="15"/>
                <w:szCs w:val="15"/>
              </w:rPr>
              <w:t>N.C.</w:t>
            </w:r>
          </w:p>
        </w:tc>
      </w:tr>
      <w:tr w:rsidR="00B460F2">
        <w:trPr>
          <w:trHeight w:val="589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none" w:sz="6" w:space="0" w:color="auto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Locaux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onduleurs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sécurité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spacing w:before="24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460F2" w:rsidRDefault="00AA665D">
            <w:pPr>
              <w:pStyle w:val="TableParagraph"/>
              <w:kinsoku w:val="0"/>
              <w:overflowPunct w:val="0"/>
              <w:ind w:left="42" w:right="6"/>
              <w:jc w:val="center"/>
              <w:rPr>
                <w:spacing w:val="-4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21°C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spacing w:val="-4"/>
                <w:w w:val="105"/>
                <w:sz w:val="15"/>
                <w:szCs w:val="15"/>
              </w:rPr>
              <w:t>maxi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spacing w:before="24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460F2" w:rsidRDefault="00AA665D">
            <w:pPr>
              <w:pStyle w:val="TableParagraph"/>
              <w:kinsoku w:val="0"/>
              <w:overflowPunct w:val="0"/>
              <w:ind w:left="43" w:right="5"/>
              <w:jc w:val="center"/>
              <w:rPr>
                <w:spacing w:val="-4"/>
                <w:w w:val="105"/>
                <w:sz w:val="15"/>
                <w:szCs w:val="15"/>
              </w:rPr>
            </w:pPr>
            <w:r>
              <w:rPr>
                <w:spacing w:val="-4"/>
                <w:w w:val="105"/>
                <w:sz w:val="15"/>
                <w:szCs w:val="15"/>
              </w:rPr>
              <w:t>N.C.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spacing w:before="24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460F2" w:rsidRDefault="00AA665D">
            <w:pPr>
              <w:pStyle w:val="TableParagraph"/>
              <w:kinsoku w:val="0"/>
              <w:overflowPunct w:val="0"/>
              <w:ind w:left="42" w:right="5"/>
              <w:jc w:val="center"/>
              <w:rPr>
                <w:spacing w:val="-4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21°C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spacing w:val="-4"/>
                <w:w w:val="105"/>
                <w:sz w:val="15"/>
                <w:szCs w:val="15"/>
              </w:rPr>
              <w:t>maxi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spacing w:before="24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460F2" w:rsidRDefault="00AA665D">
            <w:pPr>
              <w:pStyle w:val="TableParagraph"/>
              <w:kinsoku w:val="0"/>
              <w:overflowPunct w:val="0"/>
              <w:ind w:left="55" w:right="5"/>
              <w:jc w:val="center"/>
              <w:rPr>
                <w:spacing w:val="-4"/>
                <w:w w:val="105"/>
                <w:sz w:val="15"/>
                <w:szCs w:val="15"/>
              </w:rPr>
            </w:pPr>
            <w:r>
              <w:rPr>
                <w:spacing w:val="-4"/>
                <w:w w:val="105"/>
                <w:sz w:val="15"/>
                <w:szCs w:val="15"/>
              </w:rPr>
              <w:t>N.C.</w:t>
            </w:r>
          </w:p>
        </w:tc>
      </w:tr>
      <w:tr w:rsidR="00B460F2">
        <w:trPr>
          <w:trHeight w:val="42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none" w:sz="6" w:space="0" w:color="auto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Bureaux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ou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locaux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climatisés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0"/>
              <w:ind w:left="42" w:right="3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26°C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hAnsi="Calibri" w:cs="Calibri"/>
                <w:w w:val="105"/>
                <w:sz w:val="15"/>
                <w:szCs w:val="15"/>
              </w:rPr>
              <w:t>±</w:t>
            </w:r>
            <w:r>
              <w:rPr>
                <w:rFonts w:ascii="Calibri" w:hAnsi="Calibri" w:cs="Calibri"/>
                <w:spacing w:val="5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2°C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2"/>
              <w:ind w:left="43" w:right="5"/>
              <w:jc w:val="center"/>
              <w:rPr>
                <w:spacing w:val="-4"/>
                <w:w w:val="105"/>
                <w:sz w:val="15"/>
                <w:szCs w:val="15"/>
              </w:rPr>
            </w:pPr>
            <w:r>
              <w:rPr>
                <w:spacing w:val="-4"/>
                <w:w w:val="105"/>
                <w:sz w:val="15"/>
                <w:szCs w:val="15"/>
              </w:rPr>
              <w:t>N.C.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2"/>
              <w:ind w:left="42" w:right="3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20°C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±</w:t>
            </w:r>
            <w:r>
              <w:rPr>
                <w:spacing w:val="-2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1°C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2"/>
              <w:ind w:left="55" w:right="5"/>
              <w:jc w:val="center"/>
              <w:rPr>
                <w:spacing w:val="-4"/>
                <w:w w:val="105"/>
                <w:sz w:val="15"/>
                <w:szCs w:val="15"/>
              </w:rPr>
            </w:pPr>
            <w:r>
              <w:rPr>
                <w:spacing w:val="-4"/>
                <w:w w:val="105"/>
                <w:sz w:val="15"/>
                <w:szCs w:val="15"/>
              </w:rPr>
              <w:t>N.C.</w:t>
            </w:r>
          </w:p>
        </w:tc>
      </w:tr>
      <w:tr w:rsidR="00B460F2" w:rsidTr="00E711D3">
        <w:trPr>
          <w:trHeight w:val="42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none" w:sz="6" w:space="0" w:color="auto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Bureaux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ou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locaux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chauffés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2"/>
              <w:ind w:left="42"/>
              <w:jc w:val="center"/>
              <w:rPr>
                <w:spacing w:val="-4"/>
                <w:w w:val="105"/>
                <w:sz w:val="15"/>
                <w:szCs w:val="15"/>
              </w:rPr>
            </w:pPr>
            <w:r>
              <w:rPr>
                <w:spacing w:val="-4"/>
                <w:w w:val="105"/>
                <w:sz w:val="15"/>
                <w:szCs w:val="15"/>
              </w:rPr>
              <w:t>N.C.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2"/>
              <w:ind w:left="43" w:right="5"/>
              <w:jc w:val="center"/>
              <w:rPr>
                <w:spacing w:val="-4"/>
                <w:w w:val="105"/>
                <w:sz w:val="15"/>
                <w:szCs w:val="15"/>
              </w:rPr>
            </w:pPr>
            <w:r>
              <w:rPr>
                <w:spacing w:val="-4"/>
                <w:w w:val="105"/>
                <w:sz w:val="15"/>
                <w:szCs w:val="15"/>
              </w:rPr>
              <w:t>N.C.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2"/>
              <w:ind w:left="42" w:right="3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20°C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±</w:t>
            </w:r>
            <w:r>
              <w:rPr>
                <w:spacing w:val="-2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1°C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2"/>
              <w:ind w:left="55" w:right="5"/>
              <w:jc w:val="center"/>
              <w:rPr>
                <w:spacing w:val="-4"/>
                <w:w w:val="105"/>
                <w:sz w:val="15"/>
                <w:szCs w:val="15"/>
              </w:rPr>
            </w:pPr>
            <w:r>
              <w:rPr>
                <w:spacing w:val="-4"/>
                <w:w w:val="105"/>
                <w:sz w:val="15"/>
                <w:szCs w:val="15"/>
              </w:rPr>
              <w:t>N.C.</w:t>
            </w:r>
          </w:p>
        </w:tc>
      </w:tr>
      <w:tr w:rsidR="00B460F2" w:rsidTr="00E711D3">
        <w:trPr>
          <w:trHeight w:val="424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none" w:sz="6" w:space="0" w:color="auto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22"/>
              <w:ind w:left="40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Vitrine</w:t>
            </w:r>
            <w:r>
              <w:rPr>
                <w:b/>
                <w:bCs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de</w:t>
            </w:r>
            <w:r>
              <w:rPr>
                <w:b/>
                <w:bCs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la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Joconde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2"/>
              <w:ind w:left="42" w:right="3"/>
              <w:jc w:val="center"/>
              <w:rPr>
                <w:b/>
                <w:bCs/>
                <w:spacing w:val="-5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cf.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salle</w:t>
            </w:r>
            <w:r>
              <w:rPr>
                <w:b/>
                <w:bCs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>711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2"/>
              <w:ind w:left="43" w:right="2"/>
              <w:jc w:val="center"/>
              <w:rPr>
                <w:b/>
                <w:bCs/>
                <w:spacing w:val="-10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50</w:t>
            </w:r>
            <w:r>
              <w:rPr>
                <w:b/>
                <w:b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+/-</w:t>
            </w:r>
            <w:r>
              <w:rPr>
                <w:b/>
                <w:bCs/>
                <w:spacing w:val="-10"/>
                <w:w w:val="105"/>
                <w:sz w:val="15"/>
                <w:szCs w:val="15"/>
              </w:rPr>
              <w:t>2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2"/>
              <w:ind w:left="42" w:right="5"/>
              <w:jc w:val="center"/>
              <w:rPr>
                <w:b/>
                <w:bCs/>
                <w:spacing w:val="-5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Cf.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salle</w:t>
            </w:r>
            <w:r>
              <w:rPr>
                <w:b/>
                <w:bCs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>711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2"/>
              <w:ind w:left="41"/>
              <w:jc w:val="center"/>
              <w:rPr>
                <w:b/>
                <w:bCs/>
                <w:spacing w:val="-10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50</w:t>
            </w:r>
            <w:r>
              <w:rPr>
                <w:b/>
                <w:b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+/-</w:t>
            </w:r>
            <w:r>
              <w:rPr>
                <w:b/>
                <w:bCs/>
                <w:spacing w:val="-10"/>
                <w:w w:val="105"/>
                <w:sz w:val="15"/>
                <w:szCs w:val="15"/>
              </w:rPr>
              <w:t>2</w:t>
            </w:r>
          </w:p>
        </w:tc>
      </w:tr>
      <w:tr w:rsidR="00B460F2" w:rsidTr="00E711D3">
        <w:trPr>
          <w:trHeight w:val="41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2" w:space="0" w:color="auto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"/>
              <w:rPr>
                <w:sz w:val="2"/>
                <w:szCs w:val="2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22"/>
              <w:ind w:left="40"/>
              <w:rPr>
                <w:b/>
                <w:bCs/>
                <w:spacing w:val="-2"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Mini-</w:t>
            </w:r>
            <w:r>
              <w:rPr>
                <w:b/>
                <w:bCs/>
                <w:spacing w:val="-2"/>
                <w:sz w:val="15"/>
                <w:szCs w:val="15"/>
              </w:rPr>
              <w:t>climats</w:t>
            </w:r>
          </w:p>
        </w:tc>
        <w:tc>
          <w:tcPr>
            <w:tcW w:w="8055" w:type="dxa"/>
            <w:gridSpan w:val="4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auto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2"/>
              <w:ind w:left="38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Voir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Annexe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25</w:t>
            </w:r>
          </w:p>
        </w:tc>
      </w:tr>
    </w:tbl>
    <w:p w:rsidR="00B460F2" w:rsidRDefault="00B460F2">
      <w:pPr>
        <w:rPr>
          <w:rFonts w:ascii="Times New Roman" w:hAnsi="Times New Roman" w:cs="Times New Roman"/>
          <w:sz w:val="2"/>
          <w:szCs w:val="2"/>
        </w:rPr>
        <w:sectPr w:rsidR="00B460F2">
          <w:pgSz w:w="11910" w:h="16840"/>
          <w:pgMar w:top="1520" w:right="280" w:bottom="700" w:left="260" w:header="0" w:footer="508" w:gutter="0"/>
          <w:cols w:space="720"/>
          <w:noEndnote/>
        </w:sectPr>
      </w:pPr>
    </w:p>
    <w:p w:rsidR="00B460F2" w:rsidRDefault="00B460F2">
      <w:pPr>
        <w:pStyle w:val="Corpsdetexte"/>
        <w:kinsoku w:val="0"/>
        <w:overflowPunct w:val="0"/>
        <w:rPr>
          <w:sz w:val="20"/>
          <w:szCs w:val="20"/>
        </w:rPr>
      </w:pPr>
    </w:p>
    <w:p w:rsidR="00B460F2" w:rsidRDefault="00B460F2">
      <w:pPr>
        <w:pStyle w:val="Corpsdetexte"/>
        <w:kinsoku w:val="0"/>
        <w:overflowPunct w:val="0"/>
        <w:rPr>
          <w:sz w:val="20"/>
          <w:szCs w:val="20"/>
        </w:rPr>
      </w:pPr>
    </w:p>
    <w:p w:rsidR="00B460F2" w:rsidRDefault="00B460F2">
      <w:pPr>
        <w:pStyle w:val="Corpsdetexte"/>
        <w:kinsoku w:val="0"/>
        <w:overflowPunct w:val="0"/>
        <w:rPr>
          <w:sz w:val="20"/>
          <w:szCs w:val="20"/>
        </w:rPr>
      </w:pPr>
    </w:p>
    <w:p w:rsidR="00B460F2" w:rsidRDefault="00B460F2">
      <w:pPr>
        <w:pStyle w:val="Corpsdetexte"/>
        <w:kinsoku w:val="0"/>
        <w:overflowPunct w:val="0"/>
        <w:rPr>
          <w:sz w:val="20"/>
          <w:szCs w:val="20"/>
        </w:rPr>
      </w:pPr>
    </w:p>
    <w:p w:rsidR="00B460F2" w:rsidRDefault="00B460F2">
      <w:pPr>
        <w:pStyle w:val="Corpsdetexte"/>
        <w:kinsoku w:val="0"/>
        <w:overflowPunct w:val="0"/>
        <w:rPr>
          <w:sz w:val="20"/>
          <w:szCs w:val="20"/>
        </w:rPr>
      </w:pPr>
    </w:p>
    <w:p w:rsidR="00B460F2" w:rsidRDefault="00B460F2">
      <w:pPr>
        <w:pStyle w:val="Corpsdetexte"/>
        <w:kinsoku w:val="0"/>
        <w:overflowPunct w:val="0"/>
        <w:spacing w:before="128"/>
        <w:rPr>
          <w:sz w:val="20"/>
          <w:szCs w:val="20"/>
        </w:rPr>
      </w:pP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"/>
        <w:gridCol w:w="2607"/>
        <w:gridCol w:w="1794"/>
        <w:gridCol w:w="1892"/>
        <w:gridCol w:w="2396"/>
        <w:gridCol w:w="1973"/>
      </w:tblGrid>
      <w:tr w:rsidR="00B460F2">
        <w:trPr>
          <w:trHeight w:val="302"/>
        </w:trPr>
        <w:tc>
          <w:tcPr>
            <w:tcW w:w="11118" w:type="dxa"/>
            <w:gridSpan w:val="6"/>
            <w:tcBorders>
              <w:top w:val="single" w:sz="18" w:space="0" w:color="000000"/>
              <w:left w:val="single" w:sz="18" w:space="0" w:color="000000"/>
              <w:bottom w:val="none" w:sz="6" w:space="0" w:color="auto"/>
              <w:right w:val="single" w:sz="18" w:space="0" w:color="000000"/>
            </w:tcBorders>
            <w:shd w:val="clear" w:color="auto" w:fill="00AFEF"/>
          </w:tcPr>
          <w:p w:rsidR="00B460F2" w:rsidRDefault="00AA665D">
            <w:pPr>
              <w:pStyle w:val="TableParagraph"/>
              <w:kinsoku w:val="0"/>
              <w:overflowPunct w:val="0"/>
              <w:spacing w:line="266" w:lineRule="exact"/>
              <w:ind w:left="39"/>
              <w:rPr>
                <w:b/>
                <w:bCs/>
                <w:color w:val="FFFFFF"/>
                <w:spacing w:val="-2"/>
                <w:sz w:val="23"/>
                <w:szCs w:val="23"/>
              </w:rPr>
            </w:pPr>
            <w:r>
              <w:rPr>
                <w:b/>
                <w:bCs/>
                <w:color w:val="FFFFFF"/>
                <w:sz w:val="23"/>
                <w:szCs w:val="23"/>
              </w:rPr>
              <w:t>Chauffage</w:t>
            </w:r>
            <w:r>
              <w:rPr>
                <w:b/>
                <w:bCs/>
                <w:color w:val="FFFFFF"/>
                <w:spacing w:val="2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-</w:t>
            </w:r>
            <w:r>
              <w:rPr>
                <w:b/>
                <w:bCs/>
                <w:color w:val="FFFFFF"/>
                <w:spacing w:val="4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Ventilation</w:t>
            </w:r>
            <w:r>
              <w:rPr>
                <w:b/>
                <w:bCs/>
                <w:color w:val="FFFFFF"/>
                <w:spacing w:val="2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-</w:t>
            </w:r>
            <w:r>
              <w:rPr>
                <w:b/>
                <w:bCs/>
                <w:color w:val="FFFFFF"/>
                <w:spacing w:val="4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Climatisation</w:t>
            </w:r>
            <w:r>
              <w:rPr>
                <w:b/>
                <w:bCs/>
                <w:color w:val="FFFFFF"/>
                <w:spacing w:val="2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-</w:t>
            </w:r>
            <w:r>
              <w:rPr>
                <w:b/>
                <w:bCs/>
                <w:color w:val="FFFFFF"/>
                <w:spacing w:val="4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pacing w:val="-2"/>
                <w:sz w:val="23"/>
                <w:szCs w:val="23"/>
              </w:rPr>
              <w:t>Désenfumage</w:t>
            </w:r>
          </w:p>
        </w:tc>
      </w:tr>
      <w:tr w:rsidR="00B460F2">
        <w:trPr>
          <w:trHeight w:val="399"/>
        </w:trPr>
        <w:tc>
          <w:tcPr>
            <w:tcW w:w="456" w:type="dxa"/>
            <w:vMerge w:val="restart"/>
            <w:tcBorders>
              <w:top w:val="none" w:sz="6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2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39"/>
              <w:jc w:val="center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Réserves</w:t>
            </w:r>
          </w:p>
        </w:tc>
      </w:tr>
      <w:tr w:rsidR="00B460F2">
        <w:trPr>
          <w:trHeight w:val="399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260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0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Réserve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DAGER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-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Napoléon</w:t>
            </w:r>
          </w:p>
        </w:tc>
        <w:tc>
          <w:tcPr>
            <w:tcW w:w="179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2" w:right="4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25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1</w:t>
            </w:r>
          </w:p>
        </w:tc>
        <w:tc>
          <w:tcPr>
            <w:tcW w:w="189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3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50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  <w:tc>
          <w:tcPr>
            <w:tcW w:w="239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2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19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1</w:t>
            </w:r>
          </w:p>
        </w:tc>
        <w:tc>
          <w:tcPr>
            <w:tcW w:w="197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1" w:right="2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50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</w:tr>
      <w:tr w:rsidR="00B460F2">
        <w:trPr>
          <w:trHeight w:val="50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59" w:line="276" w:lineRule="auto"/>
              <w:ind w:left="40"/>
              <w:rPr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Réserve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DDP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-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Napoléon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ou réserve Carrousel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55"/>
              <w:ind w:left="42" w:right="4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25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1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55"/>
              <w:ind w:left="43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50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55"/>
              <w:ind w:left="42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19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1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55"/>
              <w:ind w:left="41" w:right="2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50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</w:tr>
      <w:tr w:rsidR="00B460F2">
        <w:trPr>
          <w:trHeight w:val="399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0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Réserve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DAO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-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Sully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1"/>
              <w:ind w:left="42" w:right="4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24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2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1"/>
              <w:ind w:left="43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42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1"/>
              <w:ind w:left="42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19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1"/>
              <w:ind w:left="41" w:right="2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42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</w:tr>
      <w:tr w:rsidR="00B460F2">
        <w:trPr>
          <w:trHeight w:val="399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0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Réserve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DAE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-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Sully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2" w:right="4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24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2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3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42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2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19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1" w:right="2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42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</w:tr>
      <w:tr w:rsidR="00B460F2">
        <w:trPr>
          <w:trHeight w:val="398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0"/>
              <w:ind w:left="40"/>
              <w:rPr>
                <w:spacing w:val="-4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Réserve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Petit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Bourbon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-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4"/>
                <w:w w:val="105"/>
                <w:sz w:val="15"/>
                <w:szCs w:val="15"/>
              </w:rPr>
              <w:t>Sully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2" w:right="4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25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1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3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55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2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19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1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1" w:right="2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45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</w:tr>
      <w:tr w:rsidR="00B460F2">
        <w:trPr>
          <w:trHeight w:val="399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0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Réserve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DAG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-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Flore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2" w:right="4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25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1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3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50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2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19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1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1" w:right="2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50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</w:tr>
      <w:tr w:rsidR="00B460F2">
        <w:trPr>
          <w:trHeight w:val="399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0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Réserve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DDS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-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Richelieu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2" w:right="4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25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1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3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50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2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19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1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1" w:right="2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45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</w:tr>
      <w:tr w:rsidR="00B460F2">
        <w:trPr>
          <w:trHeight w:val="398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0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Réserve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DOA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-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Richelieu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2" w:right="4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25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1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3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55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2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19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1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1" w:right="2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45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</w:tr>
      <w:tr w:rsidR="00B460F2">
        <w:trPr>
          <w:trHeight w:val="399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0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Réserve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AGER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-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Denon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2" w:right="4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25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1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3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50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2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19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1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1" w:right="2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50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</w:tr>
      <w:tr w:rsidR="00B460F2">
        <w:trPr>
          <w:trHeight w:val="398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0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Réserve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DAI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-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Richelieu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2" w:right="4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25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1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3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55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2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19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1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1" w:right="2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45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</w:tr>
      <w:tr w:rsidR="00B460F2">
        <w:trPr>
          <w:trHeight w:val="399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260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0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Réserve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DAG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-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Flore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(Lebrun)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2" w:right="4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20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1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3" w:right="6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spacing w:val="-5"/>
                <w:w w:val="105"/>
                <w:sz w:val="15"/>
                <w:szCs w:val="15"/>
              </w:rPr>
              <w:t>NC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2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20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10"/>
                <w:w w:val="105"/>
                <w:sz w:val="15"/>
                <w:szCs w:val="15"/>
              </w:rPr>
              <w:t>1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41" w:right="4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spacing w:val="-5"/>
                <w:w w:val="105"/>
                <w:sz w:val="15"/>
                <w:szCs w:val="15"/>
              </w:rPr>
              <w:t>NC</w:t>
            </w:r>
          </w:p>
        </w:tc>
      </w:tr>
      <w:tr w:rsidR="00B460F2">
        <w:trPr>
          <w:trHeight w:val="399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10662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39"/>
              <w:jc w:val="center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Salles</w:t>
            </w:r>
            <w:r>
              <w:rPr>
                <w:b/>
                <w:bCs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muséographiques</w:t>
            </w:r>
          </w:p>
        </w:tc>
      </w:tr>
      <w:tr w:rsidR="00B460F2">
        <w:trPr>
          <w:trHeight w:val="399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260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0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Salles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muséographiques</w:t>
            </w:r>
          </w:p>
        </w:tc>
        <w:tc>
          <w:tcPr>
            <w:tcW w:w="8055" w:type="dxa"/>
            <w:gridSpan w:val="4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0"/>
              <w:ind w:left="51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Voir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Annexe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23</w:t>
            </w:r>
          </w:p>
        </w:tc>
      </w:tr>
      <w:tr w:rsidR="00B460F2">
        <w:trPr>
          <w:trHeight w:val="242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8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B460F2" w:rsidRDefault="00AA665D">
            <w:pPr>
              <w:pStyle w:val="TableParagraph"/>
              <w:kinsoku w:val="0"/>
              <w:overflowPunct w:val="0"/>
              <w:spacing w:line="176" w:lineRule="exact"/>
              <w:ind w:left="40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Indisponibilités</w:t>
            </w:r>
            <w:r>
              <w:rPr>
                <w:b/>
                <w:bCs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/</w:t>
            </w:r>
            <w:r>
              <w:rPr>
                <w:b/>
                <w:bCs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Défaillances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D9D9D9"/>
          </w:tcPr>
          <w:p w:rsidR="00B460F2" w:rsidRDefault="00AA665D">
            <w:pPr>
              <w:pStyle w:val="TableParagraph"/>
              <w:kinsoku w:val="0"/>
              <w:overflowPunct w:val="0"/>
              <w:spacing w:line="176" w:lineRule="exact"/>
              <w:ind w:left="39"/>
              <w:rPr>
                <w:b/>
                <w:bCs/>
                <w:spacing w:val="-5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Nombre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maxi</w:t>
            </w:r>
            <w:r>
              <w:rPr>
                <w:b/>
                <w:bCs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/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 xml:space="preserve"> an</w:t>
            </w:r>
          </w:p>
        </w:tc>
      </w:tr>
      <w:tr w:rsidR="00B460F2">
        <w:trPr>
          <w:trHeight w:val="24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1066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CC9A"/>
          </w:tcPr>
          <w:p w:rsidR="00B460F2" w:rsidRDefault="00AA665D">
            <w:pPr>
              <w:pStyle w:val="TableParagraph"/>
              <w:kinsoku w:val="0"/>
              <w:overflowPunct w:val="0"/>
              <w:spacing w:line="176" w:lineRule="exact"/>
              <w:ind w:left="40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Chauffage</w:t>
            </w:r>
            <w:r>
              <w:rPr>
                <w:b/>
                <w:bCs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/</w:t>
            </w:r>
            <w:r>
              <w:rPr>
                <w:b/>
                <w:bCs/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Climatisation</w:t>
            </w:r>
          </w:p>
        </w:tc>
      </w:tr>
      <w:tr w:rsidR="00B460F2">
        <w:trPr>
          <w:trHeight w:val="242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8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Absence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totale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chauffage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ou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climatisation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(hors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coupure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concessionnaire)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79" w:lineRule="exact"/>
              <w:ind w:left="55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spacing w:val="-10"/>
                <w:w w:val="105"/>
                <w:sz w:val="15"/>
                <w:szCs w:val="15"/>
              </w:rPr>
              <w:t>0</w:t>
            </w:r>
          </w:p>
        </w:tc>
      </w:tr>
      <w:tr w:rsidR="00B460F2">
        <w:trPr>
          <w:trHeight w:val="24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8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Absence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totale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climatisation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locaux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sensibles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79" w:lineRule="exact"/>
              <w:ind w:left="55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spacing w:val="-10"/>
                <w:w w:val="105"/>
                <w:sz w:val="15"/>
                <w:szCs w:val="15"/>
              </w:rPr>
              <w:t>0</w:t>
            </w:r>
          </w:p>
        </w:tc>
      </w:tr>
      <w:tr w:rsidR="00B460F2">
        <w:trPr>
          <w:trHeight w:val="255"/>
        </w:trPr>
        <w:tc>
          <w:tcPr>
            <w:tcW w:w="11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00AFEF"/>
          </w:tcPr>
          <w:p w:rsidR="00B460F2" w:rsidRDefault="00AA665D" w:rsidP="00F03A3C">
            <w:pPr>
              <w:pStyle w:val="TableParagraph"/>
              <w:kinsoku w:val="0"/>
              <w:overflowPunct w:val="0"/>
              <w:spacing w:line="235" w:lineRule="exact"/>
              <w:rPr>
                <w:b/>
                <w:bCs/>
                <w:color w:val="FFFFFF"/>
                <w:spacing w:val="-2"/>
                <w:sz w:val="23"/>
                <w:szCs w:val="23"/>
              </w:rPr>
            </w:pPr>
            <w:r>
              <w:rPr>
                <w:b/>
                <w:bCs/>
                <w:color w:val="FFFFFF"/>
                <w:sz w:val="23"/>
                <w:szCs w:val="23"/>
              </w:rPr>
              <w:t>Chauffage</w:t>
            </w:r>
            <w:r>
              <w:rPr>
                <w:b/>
                <w:bCs/>
                <w:color w:val="FFFFFF"/>
                <w:spacing w:val="2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-</w:t>
            </w:r>
            <w:r>
              <w:rPr>
                <w:b/>
                <w:bCs/>
                <w:color w:val="FFFFFF"/>
                <w:spacing w:val="4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Ventilation</w:t>
            </w:r>
            <w:r>
              <w:rPr>
                <w:b/>
                <w:bCs/>
                <w:color w:val="FFFFFF"/>
                <w:spacing w:val="2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-</w:t>
            </w:r>
            <w:r>
              <w:rPr>
                <w:b/>
                <w:bCs/>
                <w:color w:val="FFFFFF"/>
                <w:spacing w:val="4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Climatisation</w:t>
            </w:r>
            <w:r>
              <w:rPr>
                <w:b/>
                <w:bCs/>
                <w:color w:val="FFFFFF"/>
                <w:spacing w:val="2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-</w:t>
            </w:r>
            <w:r>
              <w:rPr>
                <w:b/>
                <w:bCs/>
                <w:color w:val="FFFFFF"/>
                <w:spacing w:val="4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pacing w:val="-2"/>
                <w:sz w:val="23"/>
                <w:szCs w:val="23"/>
              </w:rPr>
              <w:t>Désenfumage</w:t>
            </w:r>
          </w:p>
        </w:tc>
      </w:tr>
      <w:tr w:rsidR="00B460F2">
        <w:trPr>
          <w:trHeight w:val="301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Absence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totale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distribution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chauffage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ou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climatisation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55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spacing w:val="-10"/>
                <w:w w:val="105"/>
                <w:sz w:val="15"/>
                <w:szCs w:val="15"/>
              </w:rPr>
              <w:t>2</w:t>
            </w:r>
          </w:p>
        </w:tc>
      </w:tr>
      <w:tr w:rsidR="00B460F2">
        <w:trPr>
          <w:trHeight w:val="24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8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Absence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partielle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chauffage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ou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climatisation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(+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4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terminaux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concernés)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79" w:lineRule="exact"/>
              <w:ind w:left="55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spacing w:val="-10"/>
                <w:w w:val="105"/>
                <w:sz w:val="15"/>
                <w:szCs w:val="15"/>
              </w:rPr>
              <w:t>2</w:t>
            </w:r>
          </w:p>
        </w:tc>
      </w:tr>
      <w:tr w:rsidR="00B460F2">
        <w:trPr>
          <w:trHeight w:val="24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1066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CC9A"/>
          </w:tcPr>
          <w:p w:rsidR="00B460F2" w:rsidRDefault="00AA665D">
            <w:pPr>
              <w:pStyle w:val="TableParagraph"/>
              <w:kinsoku w:val="0"/>
              <w:overflowPunct w:val="0"/>
              <w:spacing w:line="176" w:lineRule="exact"/>
              <w:ind w:left="40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Ventilation</w:t>
            </w:r>
          </w:p>
        </w:tc>
      </w:tr>
      <w:tr w:rsidR="00B460F2">
        <w:trPr>
          <w:trHeight w:val="24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8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i/>
                <w:iCs/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Absence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ventilation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i/>
                <w:iCs/>
                <w:w w:val="105"/>
                <w:sz w:val="15"/>
                <w:szCs w:val="15"/>
              </w:rPr>
              <w:t>par</w:t>
            </w:r>
            <w:r>
              <w:rPr>
                <w:i/>
                <w:i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i/>
                <w:iCs/>
                <w:spacing w:val="-2"/>
                <w:w w:val="105"/>
                <w:sz w:val="15"/>
                <w:szCs w:val="15"/>
              </w:rPr>
              <w:t>réseau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79" w:lineRule="exact"/>
              <w:ind w:left="55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spacing w:val="-10"/>
                <w:w w:val="105"/>
                <w:sz w:val="15"/>
                <w:szCs w:val="15"/>
              </w:rPr>
              <w:t>2</w:t>
            </w:r>
          </w:p>
        </w:tc>
      </w:tr>
      <w:tr w:rsidR="00B460F2">
        <w:trPr>
          <w:trHeight w:val="242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10662" w:type="dxa"/>
            <w:gridSpan w:val="5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CC9A"/>
          </w:tcPr>
          <w:p w:rsidR="00B460F2" w:rsidRDefault="00AA665D">
            <w:pPr>
              <w:pStyle w:val="TableParagraph"/>
              <w:kinsoku w:val="0"/>
              <w:overflowPunct w:val="0"/>
              <w:spacing w:line="176" w:lineRule="exact"/>
              <w:ind w:left="40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Désenfumage</w:t>
            </w:r>
          </w:p>
        </w:tc>
      </w:tr>
      <w:tr w:rsidR="00B460F2">
        <w:trPr>
          <w:trHeight w:val="24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128"/>
              <w:rPr>
                <w:sz w:val="2"/>
                <w:szCs w:val="2"/>
              </w:rPr>
            </w:pPr>
          </w:p>
        </w:tc>
        <w:tc>
          <w:tcPr>
            <w:tcW w:w="8689" w:type="dxa"/>
            <w:gridSpan w:val="4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i/>
                <w:iCs/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Absence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désenfumage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i/>
                <w:iCs/>
                <w:w w:val="105"/>
                <w:sz w:val="15"/>
                <w:szCs w:val="15"/>
              </w:rPr>
              <w:t>par</w:t>
            </w:r>
            <w:r>
              <w:rPr>
                <w:i/>
                <w:iCs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i/>
                <w:iCs/>
                <w:spacing w:val="-2"/>
                <w:w w:val="105"/>
                <w:sz w:val="15"/>
                <w:szCs w:val="15"/>
              </w:rPr>
              <w:t>réseau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79" w:lineRule="exact"/>
              <w:ind w:left="55" w:right="3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spacing w:val="-10"/>
                <w:w w:val="105"/>
                <w:sz w:val="15"/>
                <w:szCs w:val="15"/>
              </w:rPr>
              <w:t>0</w:t>
            </w:r>
          </w:p>
        </w:tc>
      </w:tr>
    </w:tbl>
    <w:p w:rsidR="00B460F2" w:rsidRDefault="00B460F2">
      <w:pPr>
        <w:rPr>
          <w:rFonts w:ascii="Times New Roman" w:hAnsi="Times New Roman" w:cs="Times New Roman"/>
          <w:sz w:val="20"/>
          <w:szCs w:val="20"/>
        </w:rPr>
        <w:sectPr w:rsidR="00B460F2">
          <w:pgSz w:w="11910" w:h="16840"/>
          <w:pgMar w:top="1920" w:right="280" w:bottom="700" w:left="260" w:header="0" w:footer="508" w:gutter="0"/>
          <w:cols w:space="720"/>
          <w:noEndnote/>
        </w:sectPr>
      </w:pPr>
    </w:p>
    <w:p w:rsidR="00B460F2" w:rsidRDefault="00B460F2" w:rsidP="00F03A3C">
      <w:pPr>
        <w:pStyle w:val="Corpsdetexte"/>
        <w:kinsoku w:val="0"/>
        <w:overflowPunct w:val="0"/>
      </w:pPr>
    </w:p>
    <w:sectPr w:rsidR="00B460F2" w:rsidSect="00F03A3C">
      <w:pgSz w:w="11910" w:h="16840"/>
      <w:pgMar w:top="1920" w:right="280" w:bottom="700" w:left="260" w:header="0" w:footer="5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48C" w:rsidRDefault="00FA148C">
      <w:r>
        <w:separator/>
      </w:r>
    </w:p>
  </w:endnote>
  <w:endnote w:type="continuationSeparator" w:id="0">
    <w:p w:rsidR="00FA148C" w:rsidRDefault="00FA1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48C" w:rsidRDefault="00FA148C">
    <w:pPr>
      <w:pStyle w:val="Corpsdetexte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7136765</wp:posOffset>
              </wp:positionH>
              <wp:positionV relativeFrom="page">
                <wp:posOffset>10229850</wp:posOffset>
              </wp:positionV>
              <wp:extent cx="211455" cy="162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148C" w:rsidRDefault="00FA148C">
                          <w:pPr>
                            <w:pStyle w:val="Corpsdetexte"/>
                            <w:kinsoku w:val="0"/>
                            <w:overflowPunct w:val="0"/>
                            <w:spacing w:before="16"/>
                            <w:ind w:left="60"/>
                            <w:rPr>
                              <w:spacing w:val="-5"/>
                            </w:rPr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F22A6">
                            <w:rPr>
                              <w:noProof/>
                              <w:spacing w:val="-5"/>
                            </w:rPr>
                            <w:t>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 w:rsidR="00F03A3C">
                            <w:rPr>
                              <w:spacing w:val="-5"/>
                            </w:rPr>
                            <w:t>/6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61.95pt;margin-top:805.5pt;width:16.65pt;height:12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" o:allowincell="f" filled="f" stroked="f">
              <v:textbox inset="0,0,0,0">
                <w:txbxContent>
                  <w:p w:rsidR="00FA148C" w:rsidRDefault="00FA148C">
                    <w:pPr>
                      <w:pStyle w:val="Corpsdetexte"/>
                      <w:kinsoku w:val="0"/>
                      <w:overflowPunct w:val="0"/>
                      <w:spacing w:before="16"/>
                      <w:ind w:left="60"/>
                      <w:rPr>
                        <w:spacing w:val="-5"/>
                      </w:rPr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F22A6">
                      <w:rPr>
                        <w:noProof/>
                        <w:spacing w:val="-5"/>
                      </w:rPr>
                      <w:t>6</w:t>
                    </w:r>
                    <w:r>
                      <w:rPr>
                        <w:spacing w:val="-5"/>
                      </w:rPr>
                      <w:fldChar w:fldCharType="end"/>
                    </w:r>
                    <w:r w:rsidR="00F03A3C">
                      <w:rPr>
                        <w:spacing w:val="-5"/>
                      </w:rPr>
                      <w:t>/6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48C" w:rsidRDefault="00FA148C">
      <w:r>
        <w:separator/>
      </w:r>
    </w:p>
  </w:footnote>
  <w:footnote w:type="continuationSeparator" w:id="0">
    <w:p w:rsidR="00FA148C" w:rsidRDefault="00FA1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48C" w:rsidRDefault="00FA148C">
    <w:pPr>
      <w:pStyle w:val="En-tte"/>
    </w:pPr>
  </w:p>
  <w:p w:rsidR="00FA148C" w:rsidRDefault="00FA148C">
    <w:pPr>
      <w:pStyle w:val="En-tte"/>
    </w:pPr>
  </w:p>
  <w:p w:rsidR="00FA148C" w:rsidRDefault="00FA148C">
    <w:pPr>
      <w:pStyle w:val="En-tte"/>
    </w:pPr>
    <w:r>
      <w:rPr>
        <w:noProof/>
      </w:rPr>
      <w:drawing>
        <wp:inline distT="0" distB="0" distL="0" distR="0">
          <wp:extent cx="1162050" cy="352425"/>
          <wp:effectExtent l="0" t="0" r="0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A148C" w:rsidRDefault="00FA14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29" w:hanging="84"/>
      </w:pPr>
      <w:rPr>
        <w:rFonts w:ascii="Century Gothic" w:hAnsi="Century Gothic" w:cs="Century Gothic"/>
        <w:b w:val="0"/>
        <w:bCs w:val="0"/>
        <w:i w:val="0"/>
        <w:iCs w:val="0"/>
        <w:spacing w:val="0"/>
        <w:w w:val="105"/>
        <w:sz w:val="13"/>
        <w:szCs w:val="13"/>
      </w:rPr>
    </w:lvl>
    <w:lvl w:ilvl="1">
      <w:numFmt w:val="bullet"/>
      <w:lvlText w:val="•"/>
      <w:lvlJc w:val="left"/>
      <w:pPr>
        <w:ind w:left="702" w:hanging="84"/>
      </w:pPr>
    </w:lvl>
    <w:lvl w:ilvl="2">
      <w:numFmt w:val="bullet"/>
      <w:lvlText w:val="•"/>
      <w:lvlJc w:val="left"/>
      <w:pPr>
        <w:ind w:left="1285" w:hanging="84"/>
      </w:pPr>
    </w:lvl>
    <w:lvl w:ilvl="3">
      <w:numFmt w:val="bullet"/>
      <w:lvlText w:val="•"/>
      <w:lvlJc w:val="left"/>
      <w:pPr>
        <w:ind w:left="1867" w:hanging="84"/>
      </w:pPr>
    </w:lvl>
    <w:lvl w:ilvl="4">
      <w:numFmt w:val="bullet"/>
      <w:lvlText w:val="•"/>
      <w:lvlJc w:val="left"/>
      <w:pPr>
        <w:ind w:left="2450" w:hanging="84"/>
      </w:pPr>
    </w:lvl>
    <w:lvl w:ilvl="5">
      <w:numFmt w:val="bullet"/>
      <w:lvlText w:val="•"/>
      <w:lvlJc w:val="left"/>
      <w:pPr>
        <w:ind w:left="3032" w:hanging="84"/>
      </w:pPr>
    </w:lvl>
    <w:lvl w:ilvl="6">
      <w:numFmt w:val="bullet"/>
      <w:lvlText w:val="•"/>
      <w:lvlJc w:val="left"/>
      <w:pPr>
        <w:ind w:left="3615" w:hanging="84"/>
      </w:pPr>
    </w:lvl>
    <w:lvl w:ilvl="7">
      <w:numFmt w:val="bullet"/>
      <w:lvlText w:val="•"/>
      <w:lvlJc w:val="left"/>
      <w:pPr>
        <w:ind w:left="4197" w:hanging="84"/>
      </w:pPr>
    </w:lvl>
    <w:lvl w:ilvl="8">
      <w:numFmt w:val="bullet"/>
      <w:lvlText w:val="•"/>
      <w:lvlJc w:val="left"/>
      <w:pPr>
        <w:ind w:left="4780" w:hanging="84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left="121" w:hanging="84"/>
      </w:pPr>
      <w:rPr>
        <w:rFonts w:ascii="Century Gothic" w:hAnsi="Century Gothic" w:cs="Century Gothic"/>
        <w:b w:val="0"/>
        <w:bCs w:val="0"/>
        <w:i w:val="0"/>
        <w:iCs w:val="0"/>
        <w:spacing w:val="0"/>
        <w:w w:val="105"/>
        <w:sz w:val="13"/>
        <w:szCs w:val="13"/>
      </w:rPr>
    </w:lvl>
    <w:lvl w:ilvl="1">
      <w:numFmt w:val="bullet"/>
      <w:lvlText w:val="•"/>
      <w:lvlJc w:val="left"/>
      <w:pPr>
        <w:ind w:left="702" w:hanging="84"/>
      </w:pPr>
    </w:lvl>
    <w:lvl w:ilvl="2">
      <w:numFmt w:val="bullet"/>
      <w:lvlText w:val="•"/>
      <w:lvlJc w:val="left"/>
      <w:pPr>
        <w:ind w:left="1285" w:hanging="84"/>
      </w:pPr>
    </w:lvl>
    <w:lvl w:ilvl="3">
      <w:numFmt w:val="bullet"/>
      <w:lvlText w:val="•"/>
      <w:lvlJc w:val="left"/>
      <w:pPr>
        <w:ind w:left="1867" w:hanging="84"/>
      </w:pPr>
    </w:lvl>
    <w:lvl w:ilvl="4">
      <w:numFmt w:val="bullet"/>
      <w:lvlText w:val="•"/>
      <w:lvlJc w:val="left"/>
      <w:pPr>
        <w:ind w:left="2450" w:hanging="84"/>
      </w:pPr>
    </w:lvl>
    <w:lvl w:ilvl="5">
      <w:numFmt w:val="bullet"/>
      <w:lvlText w:val="•"/>
      <w:lvlJc w:val="left"/>
      <w:pPr>
        <w:ind w:left="3032" w:hanging="84"/>
      </w:pPr>
    </w:lvl>
    <w:lvl w:ilvl="6">
      <w:numFmt w:val="bullet"/>
      <w:lvlText w:val="•"/>
      <w:lvlJc w:val="left"/>
      <w:pPr>
        <w:ind w:left="3615" w:hanging="84"/>
      </w:pPr>
    </w:lvl>
    <w:lvl w:ilvl="7">
      <w:numFmt w:val="bullet"/>
      <w:lvlText w:val="•"/>
      <w:lvlJc w:val="left"/>
      <w:pPr>
        <w:ind w:left="4197" w:hanging="84"/>
      </w:pPr>
    </w:lvl>
    <w:lvl w:ilvl="8">
      <w:numFmt w:val="bullet"/>
      <w:lvlText w:val="•"/>
      <w:lvlJc w:val="left"/>
      <w:pPr>
        <w:ind w:left="4780" w:hanging="84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left="45" w:hanging="96"/>
      </w:pPr>
      <w:rPr>
        <w:rFonts w:ascii="Century Gothic" w:hAnsi="Century Gothic" w:cs="Century Gothic"/>
        <w:b w:val="0"/>
        <w:bCs w:val="0"/>
        <w:i w:val="0"/>
        <w:iCs w:val="0"/>
        <w:spacing w:val="0"/>
        <w:w w:val="104"/>
        <w:sz w:val="15"/>
        <w:szCs w:val="15"/>
      </w:rPr>
    </w:lvl>
    <w:lvl w:ilvl="1">
      <w:numFmt w:val="bullet"/>
      <w:lvlText w:val="•"/>
      <w:lvlJc w:val="left"/>
      <w:pPr>
        <w:ind w:left="663" w:hanging="96"/>
      </w:pPr>
    </w:lvl>
    <w:lvl w:ilvl="2">
      <w:numFmt w:val="bullet"/>
      <w:lvlText w:val="•"/>
      <w:lvlJc w:val="left"/>
      <w:pPr>
        <w:ind w:left="1286" w:hanging="96"/>
      </w:pPr>
    </w:lvl>
    <w:lvl w:ilvl="3">
      <w:numFmt w:val="bullet"/>
      <w:lvlText w:val="•"/>
      <w:lvlJc w:val="left"/>
      <w:pPr>
        <w:ind w:left="1909" w:hanging="96"/>
      </w:pPr>
    </w:lvl>
    <w:lvl w:ilvl="4">
      <w:numFmt w:val="bullet"/>
      <w:lvlText w:val="•"/>
      <w:lvlJc w:val="left"/>
      <w:pPr>
        <w:ind w:left="2532" w:hanging="96"/>
      </w:pPr>
    </w:lvl>
    <w:lvl w:ilvl="5">
      <w:numFmt w:val="bullet"/>
      <w:lvlText w:val="•"/>
      <w:lvlJc w:val="left"/>
      <w:pPr>
        <w:ind w:left="3156" w:hanging="96"/>
      </w:pPr>
    </w:lvl>
    <w:lvl w:ilvl="6">
      <w:numFmt w:val="bullet"/>
      <w:lvlText w:val="•"/>
      <w:lvlJc w:val="left"/>
      <w:pPr>
        <w:ind w:left="3779" w:hanging="96"/>
      </w:pPr>
    </w:lvl>
    <w:lvl w:ilvl="7">
      <w:numFmt w:val="bullet"/>
      <w:lvlText w:val="•"/>
      <w:lvlJc w:val="left"/>
      <w:pPr>
        <w:ind w:left="4402" w:hanging="96"/>
      </w:pPr>
    </w:lvl>
    <w:lvl w:ilvl="8">
      <w:numFmt w:val="bullet"/>
      <w:lvlText w:val="•"/>
      <w:lvlJc w:val="left"/>
      <w:pPr>
        <w:ind w:left="5025" w:hanging="96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left="40" w:hanging="96"/>
      </w:pPr>
      <w:rPr>
        <w:rFonts w:ascii="Century Gothic" w:hAnsi="Century Gothic" w:cs="Century Gothic"/>
        <w:b w:val="0"/>
        <w:bCs w:val="0"/>
        <w:i w:val="0"/>
        <w:iCs w:val="0"/>
        <w:spacing w:val="0"/>
        <w:w w:val="104"/>
        <w:sz w:val="15"/>
        <w:szCs w:val="15"/>
      </w:rPr>
    </w:lvl>
    <w:lvl w:ilvl="1">
      <w:numFmt w:val="bullet"/>
      <w:lvlText w:val="•"/>
      <w:lvlJc w:val="left"/>
      <w:pPr>
        <w:ind w:left="1098" w:hanging="96"/>
      </w:pPr>
    </w:lvl>
    <w:lvl w:ilvl="2">
      <w:numFmt w:val="bullet"/>
      <w:lvlText w:val="•"/>
      <w:lvlJc w:val="left"/>
      <w:pPr>
        <w:ind w:left="2157" w:hanging="96"/>
      </w:pPr>
    </w:lvl>
    <w:lvl w:ilvl="3">
      <w:numFmt w:val="bullet"/>
      <w:lvlText w:val="•"/>
      <w:lvlJc w:val="left"/>
      <w:pPr>
        <w:ind w:left="3216" w:hanging="96"/>
      </w:pPr>
    </w:lvl>
    <w:lvl w:ilvl="4">
      <w:numFmt w:val="bullet"/>
      <w:lvlText w:val="•"/>
      <w:lvlJc w:val="left"/>
      <w:pPr>
        <w:ind w:left="4275" w:hanging="96"/>
      </w:pPr>
    </w:lvl>
    <w:lvl w:ilvl="5">
      <w:numFmt w:val="bullet"/>
      <w:lvlText w:val="•"/>
      <w:lvlJc w:val="left"/>
      <w:pPr>
        <w:ind w:left="5334" w:hanging="96"/>
      </w:pPr>
    </w:lvl>
    <w:lvl w:ilvl="6">
      <w:numFmt w:val="bullet"/>
      <w:lvlText w:val="•"/>
      <w:lvlJc w:val="left"/>
      <w:pPr>
        <w:ind w:left="6393" w:hanging="96"/>
      </w:pPr>
    </w:lvl>
    <w:lvl w:ilvl="7">
      <w:numFmt w:val="bullet"/>
      <w:lvlText w:val="•"/>
      <w:lvlJc w:val="left"/>
      <w:pPr>
        <w:ind w:left="7452" w:hanging="96"/>
      </w:pPr>
    </w:lvl>
    <w:lvl w:ilvl="8">
      <w:numFmt w:val="bullet"/>
      <w:lvlText w:val="•"/>
      <w:lvlJc w:val="left"/>
      <w:pPr>
        <w:ind w:left="8511" w:hanging="96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left="136" w:hanging="96"/>
      </w:pPr>
      <w:rPr>
        <w:rFonts w:ascii="Century Gothic" w:hAnsi="Century Gothic" w:cs="Century Gothic"/>
        <w:b w:val="0"/>
        <w:bCs w:val="0"/>
        <w:i w:val="0"/>
        <w:iCs w:val="0"/>
        <w:spacing w:val="0"/>
        <w:w w:val="104"/>
        <w:sz w:val="15"/>
        <w:szCs w:val="15"/>
      </w:rPr>
    </w:lvl>
    <w:lvl w:ilvl="1">
      <w:numFmt w:val="bullet"/>
      <w:lvlText w:val="*"/>
      <w:lvlJc w:val="left"/>
      <w:pPr>
        <w:ind w:left="496" w:hanging="111"/>
      </w:pPr>
      <w:rPr>
        <w:rFonts w:ascii="Century Gothic" w:hAnsi="Century Gothic" w:cs="Century Gothic"/>
        <w:b w:val="0"/>
        <w:bCs w:val="0"/>
        <w:i w:val="0"/>
        <w:iCs w:val="0"/>
        <w:spacing w:val="0"/>
        <w:w w:val="104"/>
        <w:sz w:val="15"/>
        <w:szCs w:val="15"/>
      </w:rPr>
    </w:lvl>
    <w:lvl w:ilvl="2">
      <w:numFmt w:val="bullet"/>
      <w:lvlText w:val="-"/>
      <w:lvlJc w:val="left"/>
      <w:pPr>
        <w:ind w:left="1518" w:hanging="96"/>
      </w:pPr>
      <w:rPr>
        <w:rFonts w:ascii="Century Gothic" w:hAnsi="Century Gothic" w:cs="Century Gothic"/>
        <w:b w:val="0"/>
        <w:bCs w:val="0"/>
        <w:i w:val="0"/>
        <w:iCs w:val="0"/>
        <w:spacing w:val="0"/>
        <w:w w:val="104"/>
        <w:sz w:val="15"/>
        <w:szCs w:val="15"/>
      </w:rPr>
    </w:lvl>
    <w:lvl w:ilvl="3">
      <w:numFmt w:val="bullet"/>
      <w:lvlText w:val="•"/>
      <w:lvlJc w:val="left"/>
      <w:pPr>
        <w:ind w:left="2658" w:hanging="96"/>
      </w:pPr>
    </w:lvl>
    <w:lvl w:ilvl="4">
      <w:numFmt w:val="bullet"/>
      <w:lvlText w:val="•"/>
      <w:lvlJc w:val="left"/>
      <w:pPr>
        <w:ind w:left="3797" w:hanging="96"/>
      </w:pPr>
    </w:lvl>
    <w:lvl w:ilvl="5">
      <w:numFmt w:val="bullet"/>
      <w:lvlText w:val="•"/>
      <w:lvlJc w:val="left"/>
      <w:pPr>
        <w:ind w:left="4936" w:hanging="96"/>
      </w:pPr>
    </w:lvl>
    <w:lvl w:ilvl="6">
      <w:numFmt w:val="bullet"/>
      <w:lvlText w:val="•"/>
      <w:lvlJc w:val="left"/>
      <w:pPr>
        <w:ind w:left="6074" w:hanging="96"/>
      </w:pPr>
    </w:lvl>
    <w:lvl w:ilvl="7">
      <w:numFmt w:val="bullet"/>
      <w:lvlText w:val="•"/>
      <w:lvlJc w:val="left"/>
      <w:pPr>
        <w:ind w:left="7213" w:hanging="96"/>
      </w:pPr>
    </w:lvl>
    <w:lvl w:ilvl="8">
      <w:numFmt w:val="bullet"/>
      <w:lvlText w:val="•"/>
      <w:lvlJc w:val="left"/>
      <w:pPr>
        <w:ind w:left="8352" w:hanging="96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left="136" w:hanging="96"/>
      </w:pPr>
      <w:rPr>
        <w:rFonts w:ascii="Century Gothic" w:hAnsi="Century Gothic" w:cs="Century Gothic"/>
        <w:b w:val="0"/>
        <w:bCs w:val="0"/>
        <w:i w:val="0"/>
        <w:iCs w:val="0"/>
        <w:spacing w:val="0"/>
        <w:w w:val="104"/>
        <w:sz w:val="15"/>
        <w:szCs w:val="15"/>
      </w:rPr>
    </w:lvl>
    <w:lvl w:ilvl="1">
      <w:numFmt w:val="bullet"/>
      <w:lvlText w:val="•"/>
      <w:lvlJc w:val="left"/>
      <w:pPr>
        <w:ind w:left="1188" w:hanging="96"/>
      </w:pPr>
    </w:lvl>
    <w:lvl w:ilvl="2">
      <w:numFmt w:val="bullet"/>
      <w:lvlText w:val="•"/>
      <w:lvlJc w:val="left"/>
      <w:pPr>
        <w:ind w:left="2237" w:hanging="96"/>
      </w:pPr>
    </w:lvl>
    <w:lvl w:ilvl="3">
      <w:numFmt w:val="bullet"/>
      <w:lvlText w:val="•"/>
      <w:lvlJc w:val="left"/>
      <w:pPr>
        <w:ind w:left="3286" w:hanging="96"/>
      </w:pPr>
    </w:lvl>
    <w:lvl w:ilvl="4">
      <w:numFmt w:val="bullet"/>
      <w:lvlText w:val="•"/>
      <w:lvlJc w:val="left"/>
      <w:pPr>
        <w:ind w:left="4335" w:hanging="96"/>
      </w:pPr>
    </w:lvl>
    <w:lvl w:ilvl="5">
      <w:numFmt w:val="bullet"/>
      <w:lvlText w:val="•"/>
      <w:lvlJc w:val="left"/>
      <w:pPr>
        <w:ind w:left="5384" w:hanging="96"/>
      </w:pPr>
    </w:lvl>
    <w:lvl w:ilvl="6">
      <w:numFmt w:val="bullet"/>
      <w:lvlText w:val="•"/>
      <w:lvlJc w:val="left"/>
      <w:pPr>
        <w:ind w:left="6433" w:hanging="96"/>
      </w:pPr>
    </w:lvl>
    <w:lvl w:ilvl="7">
      <w:numFmt w:val="bullet"/>
      <w:lvlText w:val="•"/>
      <w:lvlJc w:val="left"/>
      <w:pPr>
        <w:ind w:left="7481" w:hanging="96"/>
      </w:pPr>
    </w:lvl>
    <w:lvl w:ilvl="8">
      <w:numFmt w:val="bullet"/>
      <w:lvlText w:val="•"/>
      <w:lvlJc w:val="left"/>
      <w:pPr>
        <w:ind w:left="8530" w:hanging="96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F1B"/>
    <w:rsid w:val="00586C37"/>
    <w:rsid w:val="006835B5"/>
    <w:rsid w:val="006C757E"/>
    <w:rsid w:val="006F763D"/>
    <w:rsid w:val="007F6379"/>
    <w:rsid w:val="00AA665D"/>
    <w:rsid w:val="00B460F2"/>
    <w:rsid w:val="00CB28EC"/>
    <w:rsid w:val="00D64F1B"/>
    <w:rsid w:val="00E711D3"/>
    <w:rsid w:val="00F03A3C"/>
    <w:rsid w:val="00FA148C"/>
    <w:rsid w:val="00FB4183"/>
    <w:rsid w:val="00FF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EA9AD5B"/>
  <w14:defaultImageDpi w14:val="0"/>
  <w15:docId w15:val="{173668DE-E975-4FB8-B68B-09182ACA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Pr>
      <w:rFonts w:ascii="Times New Roman" w:hAnsi="Times New Roman" w:cs="Times New Roman"/>
      <w:sz w:val="19"/>
      <w:szCs w:val="19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Century Gothic" w:hAnsi="Century Gothic" w:cs="Century Gothic"/>
    </w:rPr>
  </w:style>
  <w:style w:type="paragraph" w:styleId="Paragraphedeliste">
    <w:name w:val="List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FA148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A148C"/>
    <w:rPr>
      <w:rFonts w:ascii="Century Gothic" w:hAnsi="Century Gothic" w:cs="Century Gothic"/>
    </w:rPr>
  </w:style>
  <w:style w:type="paragraph" w:styleId="Pieddepage">
    <w:name w:val="footer"/>
    <w:basedOn w:val="Normal"/>
    <w:link w:val="PieddepageCar"/>
    <w:uiPriority w:val="99"/>
    <w:unhideWhenUsed/>
    <w:rsid w:val="00FA148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A148C"/>
    <w:rPr>
      <w:rFonts w:ascii="Century Gothic" w:hAnsi="Century Gothic" w:cs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7</Pages>
  <Words>1760</Words>
  <Characters>9547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XXXX - CSDF-A1-Engagements de services.xls</vt:lpstr>
    </vt:vector>
  </TitlesOfParts>
  <Company/>
  <LinksUpToDate>false</LinksUpToDate>
  <CharactersWithSpaces>11285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XXXX - CSDF-A1-Engagements de services.xls</dc:title>
  <dc:subject/>
  <dc:creator>Laurent.Herbaut</dc:creator>
  <cp:keywords/>
  <dc:description/>
  <cp:lastModifiedBy>Herbaut Laurent</cp:lastModifiedBy>
  <cp:revision>8</cp:revision>
  <dcterms:created xsi:type="dcterms:W3CDTF">2024-11-25T15:31:00Z</dcterms:created>
  <dcterms:modified xsi:type="dcterms:W3CDTF">2025-08-14T14:15:00Z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Excel® 2016</vt:lpwstr>
  </property>
  <property fmtid="{D5CDD505-2E9C-101B-9397-08002B2CF9AE}" pid="3" name="Producer">
    <vt:lpwstr>Microsoft® Excel® 2016</vt:lpwstr>
  </property>
</Properties>
</file>